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D89" w:rsidRPr="00CE3D3F" w:rsidRDefault="00482D89" w:rsidP="00482D89">
      <w:pPr>
        <w:jc w:val="right"/>
        <w:rPr>
          <w:b/>
        </w:rPr>
      </w:pPr>
    </w:p>
    <w:p w:rsidR="00482D89" w:rsidRPr="00684E51" w:rsidRDefault="00482D89" w:rsidP="00482D89">
      <w:pPr>
        <w:pStyle w:val="2"/>
        <w:rPr>
          <w:rFonts w:asciiTheme="minorHAnsi" w:hAnsiTheme="minorHAnsi"/>
          <w:i/>
          <w:smallCaps w:val="0"/>
        </w:rPr>
      </w:pPr>
      <w:r w:rsidRPr="002C422C">
        <w:rPr>
          <w:rFonts w:ascii="Academy" w:hAnsi="Academy"/>
          <w:smallCaps w:val="0"/>
        </w:rPr>
        <w:t>Российская Федерация</w:t>
      </w:r>
      <w:r w:rsidR="00677B53">
        <w:rPr>
          <w:rFonts w:asciiTheme="minorHAnsi" w:hAnsiTheme="minorHAnsi"/>
          <w:smallCaps w:val="0"/>
        </w:rPr>
        <w:t xml:space="preserve"> </w:t>
      </w:r>
    </w:p>
    <w:p w:rsidR="00482D89" w:rsidRPr="002C422C" w:rsidRDefault="00482D89" w:rsidP="00482D89">
      <w:pPr>
        <w:pStyle w:val="2"/>
        <w:rPr>
          <w:rFonts w:ascii="Times New Roman" w:hAnsi="Times New Roman"/>
          <w:smallCaps w:val="0"/>
          <w:spacing w:val="0"/>
          <w:sz w:val="36"/>
        </w:rPr>
      </w:pPr>
      <w:r w:rsidRPr="002C422C">
        <w:rPr>
          <w:rFonts w:ascii="Times New Roman" w:hAnsi="Times New Roman"/>
          <w:smallCaps w:val="0"/>
          <w:spacing w:val="0"/>
          <w:sz w:val="36"/>
        </w:rPr>
        <w:t>Брянская область</w:t>
      </w:r>
    </w:p>
    <w:p w:rsidR="00482D89" w:rsidRPr="002C422C" w:rsidRDefault="00482D89" w:rsidP="00482D89">
      <w:pPr>
        <w:pStyle w:val="1"/>
        <w:rPr>
          <w:rFonts w:ascii="Academy" w:hAnsi="Academy"/>
        </w:rPr>
      </w:pPr>
      <w:r w:rsidRPr="002C422C">
        <w:rPr>
          <w:rFonts w:ascii="Academy" w:hAnsi="Academy"/>
        </w:rPr>
        <w:t xml:space="preserve">карачевский </w:t>
      </w:r>
      <w:r w:rsidRPr="002C422C">
        <w:t>ГОРОДСКОЙ</w:t>
      </w:r>
      <w:r w:rsidRPr="002C422C">
        <w:rPr>
          <w:rFonts w:ascii="Academy" w:hAnsi="Academy"/>
        </w:rPr>
        <w:t xml:space="preserve"> совет</w:t>
      </w:r>
    </w:p>
    <w:p w:rsidR="00482D89" w:rsidRPr="00B021C9" w:rsidRDefault="00482D89" w:rsidP="00B021C9">
      <w:pPr>
        <w:pStyle w:val="1"/>
        <w:rPr>
          <w:rFonts w:asciiTheme="minorHAnsi" w:hAnsiTheme="minorHAnsi"/>
          <w:caps w:val="0"/>
          <w:sz w:val="32"/>
        </w:rPr>
      </w:pPr>
      <w:r w:rsidRPr="002C422C">
        <w:rPr>
          <w:rFonts w:ascii="Academy" w:hAnsi="Academy"/>
          <w:caps w:val="0"/>
        </w:rPr>
        <w:t>НАРОДНЫХ ДЕПУТАТОВ</w:t>
      </w:r>
    </w:p>
    <w:p w:rsidR="00482D89" w:rsidRPr="002C422C" w:rsidRDefault="00482D89" w:rsidP="00482D89">
      <w:pPr>
        <w:jc w:val="center"/>
        <w:rPr>
          <w:rFonts w:ascii="Academy" w:hAnsi="Academy"/>
          <w:b/>
          <w:sz w:val="36"/>
          <w:szCs w:val="36"/>
        </w:rPr>
      </w:pPr>
      <w:r w:rsidRPr="002C422C">
        <w:rPr>
          <w:rFonts w:ascii="Academy" w:hAnsi="Academy"/>
          <w:b/>
          <w:sz w:val="36"/>
          <w:szCs w:val="36"/>
        </w:rPr>
        <w:t>РЕШЕНИЕ</w:t>
      </w:r>
    </w:p>
    <w:p w:rsidR="00482D89" w:rsidRPr="002C422C" w:rsidRDefault="00482D89" w:rsidP="00482D89">
      <w:pPr>
        <w:ind w:firstLine="284"/>
        <w:rPr>
          <w:rFonts w:ascii="Courier New" w:hAnsi="Courier New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8415" t="16510" r="15240" b="209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D640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13335" t="12065" r="13970" b="63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5258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482D89" w:rsidRPr="002C422C" w:rsidRDefault="008A48CB" w:rsidP="00482D89">
      <w:pPr>
        <w:pStyle w:val="4"/>
        <w:spacing w:before="0" w:after="0"/>
      </w:pPr>
      <w:r>
        <w:t xml:space="preserve">От </w:t>
      </w:r>
      <w:r w:rsidR="00D46327">
        <w:t>27.05</w:t>
      </w:r>
      <w:r w:rsidR="00722127">
        <w:t>.</w:t>
      </w:r>
      <w:r w:rsidR="00824AF4">
        <w:t>2025</w:t>
      </w:r>
      <w:r w:rsidR="00F506E3">
        <w:t xml:space="preserve"> </w:t>
      </w:r>
      <w:r w:rsidR="00722127">
        <w:t xml:space="preserve">г. </w:t>
      </w:r>
      <w:r w:rsidR="00824AF4">
        <w:t>№ 5</w:t>
      </w:r>
      <w:r w:rsidR="00482D89">
        <w:t>-</w:t>
      </w:r>
      <w:r w:rsidR="00F83A08">
        <w:t>94</w:t>
      </w:r>
    </w:p>
    <w:p w:rsidR="00482D89" w:rsidRPr="002C422C" w:rsidRDefault="00482D89" w:rsidP="00482D89">
      <w:pPr>
        <w:pStyle w:val="4"/>
        <w:spacing w:before="0" w:after="0"/>
        <w:rPr>
          <w:b w:val="0"/>
        </w:rPr>
      </w:pPr>
      <w:r w:rsidRPr="002C422C">
        <w:rPr>
          <w:b w:val="0"/>
        </w:rPr>
        <w:t>г.Карачев, Брянская обл.</w:t>
      </w:r>
    </w:p>
    <w:p w:rsidR="00482D89" w:rsidRPr="002C422C" w:rsidRDefault="00482D89" w:rsidP="00482D89">
      <w:pPr>
        <w:rPr>
          <w:spacing w:val="8"/>
          <w:sz w:val="24"/>
        </w:rPr>
      </w:pPr>
    </w:p>
    <w:p w:rsidR="00D614D1" w:rsidRDefault="00D614D1" w:rsidP="00C34B3C">
      <w:pPr>
        <w:tabs>
          <w:tab w:val="left" w:pos="493"/>
        </w:tabs>
        <w:rPr>
          <w:spacing w:val="8"/>
          <w:sz w:val="26"/>
          <w:szCs w:val="26"/>
        </w:rPr>
      </w:pPr>
      <w:r>
        <w:rPr>
          <w:spacing w:val="8"/>
          <w:sz w:val="26"/>
          <w:szCs w:val="26"/>
        </w:rPr>
        <w:t xml:space="preserve">Об утверждении отчета </w:t>
      </w:r>
      <w:r w:rsidR="00CE3D3F">
        <w:rPr>
          <w:spacing w:val="8"/>
          <w:sz w:val="26"/>
          <w:szCs w:val="26"/>
        </w:rPr>
        <w:t xml:space="preserve">«Об исполнении бюджета </w:t>
      </w:r>
      <w:proofErr w:type="spellStart"/>
      <w:r w:rsidR="00482D89" w:rsidRPr="008A48CB">
        <w:rPr>
          <w:spacing w:val="8"/>
          <w:sz w:val="26"/>
          <w:szCs w:val="26"/>
        </w:rPr>
        <w:t>Карачевско</w:t>
      </w:r>
      <w:r w:rsidR="00CE3D3F">
        <w:rPr>
          <w:spacing w:val="8"/>
          <w:sz w:val="26"/>
          <w:szCs w:val="26"/>
        </w:rPr>
        <w:t>го</w:t>
      </w:r>
      <w:proofErr w:type="spellEnd"/>
      <w:r w:rsidR="00C34B3C">
        <w:rPr>
          <w:spacing w:val="8"/>
          <w:sz w:val="26"/>
          <w:szCs w:val="26"/>
        </w:rPr>
        <w:t xml:space="preserve"> </w:t>
      </w:r>
    </w:p>
    <w:p w:rsidR="00D614D1" w:rsidRDefault="00CE3D3F" w:rsidP="00C34B3C">
      <w:pPr>
        <w:tabs>
          <w:tab w:val="left" w:pos="493"/>
        </w:tabs>
        <w:rPr>
          <w:spacing w:val="8"/>
          <w:sz w:val="26"/>
          <w:szCs w:val="26"/>
        </w:rPr>
      </w:pPr>
      <w:r>
        <w:rPr>
          <w:spacing w:val="8"/>
          <w:sz w:val="26"/>
          <w:szCs w:val="26"/>
        </w:rPr>
        <w:t>городского</w:t>
      </w:r>
      <w:r w:rsidR="00F506E3">
        <w:rPr>
          <w:spacing w:val="8"/>
          <w:sz w:val="26"/>
          <w:szCs w:val="26"/>
        </w:rPr>
        <w:t xml:space="preserve"> поселения</w:t>
      </w:r>
      <w:r>
        <w:rPr>
          <w:spacing w:val="8"/>
          <w:sz w:val="26"/>
          <w:szCs w:val="26"/>
        </w:rPr>
        <w:t xml:space="preserve"> </w:t>
      </w:r>
      <w:proofErr w:type="spellStart"/>
      <w:r>
        <w:rPr>
          <w:spacing w:val="8"/>
          <w:sz w:val="26"/>
          <w:szCs w:val="26"/>
        </w:rPr>
        <w:t>Карачевского</w:t>
      </w:r>
      <w:proofErr w:type="spellEnd"/>
      <w:r>
        <w:rPr>
          <w:spacing w:val="8"/>
          <w:sz w:val="26"/>
          <w:szCs w:val="26"/>
        </w:rPr>
        <w:t xml:space="preserve"> муниципального </w:t>
      </w:r>
    </w:p>
    <w:p w:rsidR="00482D89" w:rsidRPr="008A48CB" w:rsidRDefault="00CE3D3F" w:rsidP="00C34B3C">
      <w:pPr>
        <w:tabs>
          <w:tab w:val="left" w:pos="493"/>
        </w:tabs>
        <w:rPr>
          <w:spacing w:val="8"/>
          <w:sz w:val="26"/>
          <w:szCs w:val="26"/>
        </w:rPr>
      </w:pPr>
      <w:r>
        <w:rPr>
          <w:spacing w:val="8"/>
          <w:sz w:val="26"/>
          <w:szCs w:val="26"/>
        </w:rPr>
        <w:t xml:space="preserve">района </w:t>
      </w:r>
      <w:r w:rsidR="00824AF4">
        <w:rPr>
          <w:spacing w:val="8"/>
          <w:sz w:val="26"/>
          <w:szCs w:val="26"/>
        </w:rPr>
        <w:t>Брянской области за 2024</w:t>
      </w:r>
      <w:r w:rsidR="00482D89" w:rsidRPr="008A48CB">
        <w:rPr>
          <w:spacing w:val="8"/>
          <w:sz w:val="26"/>
          <w:szCs w:val="26"/>
        </w:rPr>
        <w:t xml:space="preserve"> год»</w:t>
      </w:r>
      <w:r w:rsidR="00D614D1">
        <w:rPr>
          <w:spacing w:val="8"/>
          <w:sz w:val="26"/>
          <w:szCs w:val="26"/>
        </w:rPr>
        <w:t>»</w:t>
      </w:r>
      <w:r w:rsidR="00482D89" w:rsidRPr="008A48CB">
        <w:rPr>
          <w:spacing w:val="8"/>
          <w:sz w:val="26"/>
          <w:szCs w:val="26"/>
        </w:rPr>
        <w:t xml:space="preserve"> </w:t>
      </w:r>
    </w:p>
    <w:p w:rsidR="00482D89" w:rsidRPr="008A48CB" w:rsidRDefault="00482D89" w:rsidP="00482D89">
      <w:pPr>
        <w:tabs>
          <w:tab w:val="left" w:pos="493"/>
        </w:tabs>
        <w:ind w:left="360"/>
        <w:rPr>
          <w:b/>
          <w:spacing w:val="8"/>
          <w:sz w:val="26"/>
          <w:szCs w:val="26"/>
        </w:rPr>
      </w:pPr>
    </w:p>
    <w:p w:rsidR="00B021C9" w:rsidRPr="008A48CB" w:rsidRDefault="00482D89" w:rsidP="00B021C9">
      <w:pPr>
        <w:tabs>
          <w:tab w:val="left" w:pos="0"/>
        </w:tabs>
        <w:ind w:right="-142"/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  <w:t>Руководствуясь статьей 264,6 Бюджетног</w:t>
      </w:r>
      <w:r w:rsidR="00FA6C5C">
        <w:rPr>
          <w:spacing w:val="8"/>
          <w:sz w:val="26"/>
          <w:szCs w:val="26"/>
        </w:rPr>
        <w:t>о кодекса Российской Федерации,</w:t>
      </w:r>
      <w:r w:rsidRPr="008A48CB">
        <w:rPr>
          <w:sz w:val="26"/>
          <w:szCs w:val="26"/>
        </w:rPr>
        <w:t xml:space="preserve"> Устава </w:t>
      </w:r>
      <w:proofErr w:type="spellStart"/>
      <w:r w:rsidRPr="008A48CB">
        <w:rPr>
          <w:sz w:val="26"/>
          <w:szCs w:val="26"/>
        </w:rPr>
        <w:t>Карачевского</w:t>
      </w:r>
      <w:proofErr w:type="spellEnd"/>
      <w:r w:rsidRPr="008A48CB">
        <w:rPr>
          <w:sz w:val="26"/>
          <w:szCs w:val="26"/>
        </w:rPr>
        <w:t xml:space="preserve"> городско</w:t>
      </w:r>
      <w:r w:rsidR="00732482" w:rsidRPr="008A48CB">
        <w:rPr>
          <w:sz w:val="26"/>
          <w:szCs w:val="26"/>
        </w:rPr>
        <w:t>го поселения</w:t>
      </w:r>
      <w:r w:rsidR="00FA6C5C">
        <w:rPr>
          <w:sz w:val="26"/>
          <w:szCs w:val="26"/>
        </w:rPr>
        <w:t>,</w:t>
      </w:r>
      <w:r w:rsidRPr="008A48CB">
        <w:rPr>
          <w:sz w:val="26"/>
          <w:szCs w:val="26"/>
        </w:rPr>
        <w:t xml:space="preserve"> </w:t>
      </w:r>
      <w:r w:rsidRPr="008A48CB">
        <w:rPr>
          <w:spacing w:val="8"/>
          <w:sz w:val="26"/>
          <w:szCs w:val="26"/>
        </w:rPr>
        <w:t xml:space="preserve">Порядком составления, рассмотрения и утверждения бюджета </w:t>
      </w:r>
      <w:proofErr w:type="spellStart"/>
      <w:r w:rsidRPr="008A48CB">
        <w:rPr>
          <w:spacing w:val="8"/>
          <w:sz w:val="26"/>
          <w:szCs w:val="26"/>
        </w:rPr>
        <w:t>Карачевского</w:t>
      </w:r>
      <w:proofErr w:type="spellEnd"/>
      <w:r w:rsidRPr="008A48CB">
        <w:rPr>
          <w:spacing w:val="8"/>
          <w:sz w:val="26"/>
          <w:szCs w:val="26"/>
        </w:rPr>
        <w:t xml:space="preserve"> городского поселения, а также порядке представления, рассмотрения и утверждения отчетности об исполнении бюджета и его внешней проверки, утвержденным решением </w:t>
      </w:r>
      <w:proofErr w:type="spellStart"/>
      <w:r w:rsidRPr="008A48CB">
        <w:rPr>
          <w:spacing w:val="8"/>
          <w:sz w:val="26"/>
          <w:szCs w:val="26"/>
        </w:rPr>
        <w:t>Карачевского</w:t>
      </w:r>
      <w:proofErr w:type="spellEnd"/>
      <w:r w:rsidRPr="008A48CB">
        <w:rPr>
          <w:spacing w:val="8"/>
          <w:sz w:val="26"/>
          <w:szCs w:val="26"/>
        </w:rPr>
        <w:t xml:space="preserve"> городского</w:t>
      </w:r>
      <w:r w:rsidR="00732482" w:rsidRPr="008A48CB">
        <w:rPr>
          <w:spacing w:val="8"/>
          <w:sz w:val="26"/>
          <w:szCs w:val="26"/>
        </w:rPr>
        <w:t xml:space="preserve"> Совета народных депутатов от 27.10.2014 года №3-24</w:t>
      </w:r>
      <w:r w:rsidRPr="008A48CB">
        <w:rPr>
          <w:spacing w:val="8"/>
          <w:sz w:val="26"/>
          <w:szCs w:val="26"/>
        </w:rPr>
        <w:t xml:space="preserve"> </w:t>
      </w:r>
      <w:r w:rsidR="00722127">
        <w:rPr>
          <w:spacing w:val="8"/>
          <w:sz w:val="26"/>
          <w:szCs w:val="26"/>
        </w:rPr>
        <w:t>(с учетом</w:t>
      </w:r>
      <w:r w:rsidR="00D46327">
        <w:rPr>
          <w:spacing w:val="8"/>
          <w:sz w:val="26"/>
          <w:szCs w:val="26"/>
        </w:rPr>
        <w:t xml:space="preserve"> внесенных изменений),</w:t>
      </w:r>
      <w:r w:rsidRPr="008A48CB">
        <w:rPr>
          <w:spacing w:val="8"/>
          <w:sz w:val="26"/>
          <w:szCs w:val="26"/>
        </w:rPr>
        <w:t xml:space="preserve"> </w:t>
      </w:r>
      <w:proofErr w:type="spellStart"/>
      <w:r w:rsidRPr="008A48CB">
        <w:rPr>
          <w:spacing w:val="8"/>
          <w:sz w:val="26"/>
          <w:szCs w:val="26"/>
        </w:rPr>
        <w:t>Карачевский</w:t>
      </w:r>
      <w:proofErr w:type="spellEnd"/>
      <w:r w:rsidRPr="008A48CB">
        <w:rPr>
          <w:spacing w:val="8"/>
          <w:sz w:val="26"/>
          <w:szCs w:val="26"/>
        </w:rPr>
        <w:t xml:space="preserve"> городской Совет народных депутатов </w:t>
      </w:r>
      <w:r w:rsidR="00B021C9" w:rsidRPr="008A48CB">
        <w:rPr>
          <w:spacing w:val="8"/>
          <w:sz w:val="26"/>
          <w:szCs w:val="26"/>
        </w:rPr>
        <w:t>–</w:t>
      </w:r>
      <w:r w:rsidRPr="008A48CB">
        <w:rPr>
          <w:spacing w:val="8"/>
          <w:sz w:val="26"/>
          <w:szCs w:val="26"/>
        </w:rPr>
        <w:t xml:space="preserve"> </w:t>
      </w:r>
    </w:p>
    <w:p w:rsidR="00482D89" w:rsidRPr="008A48CB" w:rsidRDefault="00482D89" w:rsidP="00482D8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A48CB">
        <w:rPr>
          <w:b/>
          <w:sz w:val="26"/>
          <w:szCs w:val="26"/>
        </w:rPr>
        <w:t>РЕШИЛ:</w:t>
      </w:r>
    </w:p>
    <w:p w:rsidR="00B021C9" w:rsidRPr="008A48CB" w:rsidRDefault="00677B53" w:rsidP="00B021C9">
      <w:pPr>
        <w:tabs>
          <w:tab w:val="left" w:pos="493"/>
        </w:tabs>
        <w:ind w:right="-142"/>
        <w:jc w:val="both"/>
        <w:rPr>
          <w:spacing w:val="8"/>
          <w:sz w:val="26"/>
          <w:szCs w:val="26"/>
        </w:rPr>
      </w:pPr>
      <w:r>
        <w:rPr>
          <w:spacing w:val="8"/>
          <w:sz w:val="26"/>
          <w:szCs w:val="26"/>
        </w:rPr>
        <w:tab/>
      </w:r>
      <w:r w:rsidR="00D46327">
        <w:rPr>
          <w:spacing w:val="8"/>
          <w:sz w:val="26"/>
          <w:szCs w:val="26"/>
        </w:rPr>
        <w:t>1. Утвердить отчет</w:t>
      </w:r>
      <w:r w:rsidR="00E001A2">
        <w:rPr>
          <w:spacing w:val="8"/>
          <w:sz w:val="26"/>
          <w:szCs w:val="26"/>
        </w:rPr>
        <w:t xml:space="preserve"> </w:t>
      </w:r>
      <w:r w:rsidR="00D46327">
        <w:rPr>
          <w:spacing w:val="8"/>
          <w:sz w:val="26"/>
          <w:szCs w:val="26"/>
        </w:rPr>
        <w:t>«О</w:t>
      </w:r>
      <w:r w:rsidR="00B021C9" w:rsidRPr="008A48CB">
        <w:rPr>
          <w:spacing w:val="8"/>
          <w:sz w:val="26"/>
          <w:szCs w:val="26"/>
        </w:rPr>
        <w:t>б исполнении бюджета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городского поселения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муниципального</w:t>
      </w:r>
      <w:r w:rsidR="00824AF4">
        <w:rPr>
          <w:spacing w:val="8"/>
          <w:sz w:val="26"/>
          <w:szCs w:val="26"/>
        </w:rPr>
        <w:t xml:space="preserve"> района Брянской области за 2024</w:t>
      </w:r>
      <w:r w:rsidR="00BC2A69" w:rsidRPr="008A48CB">
        <w:rPr>
          <w:spacing w:val="8"/>
          <w:sz w:val="26"/>
          <w:szCs w:val="26"/>
        </w:rPr>
        <w:t xml:space="preserve"> г</w:t>
      </w:r>
      <w:r w:rsidR="00C34B3C">
        <w:rPr>
          <w:spacing w:val="8"/>
          <w:sz w:val="26"/>
          <w:szCs w:val="26"/>
        </w:rPr>
        <w:t>од</w:t>
      </w:r>
      <w:r w:rsidR="00D46327">
        <w:rPr>
          <w:spacing w:val="8"/>
          <w:sz w:val="26"/>
          <w:szCs w:val="26"/>
        </w:rPr>
        <w:t>»</w:t>
      </w:r>
      <w:r w:rsidR="00C34B3C">
        <w:rPr>
          <w:spacing w:val="8"/>
          <w:sz w:val="26"/>
          <w:szCs w:val="26"/>
        </w:rPr>
        <w:t xml:space="preserve"> по доходам в сумме </w:t>
      </w:r>
      <w:r w:rsidR="00824AF4">
        <w:rPr>
          <w:spacing w:val="8"/>
          <w:sz w:val="26"/>
          <w:szCs w:val="26"/>
        </w:rPr>
        <w:t>258 399 969</w:t>
      </w:r>
      <w:r w:rsidR="00F506E3">
        <w:rPr>
          <w:spacing w:val="8"/>
          <w:sz w:val="26"/>
          <w:szCs w:val="26"/>
        </w:rPr>
        <w:t xml:space="preserve"> </w:t>
      </w:r>
      <w:r w:rsidR="00824AF4">
        <w:rPr>
          <w:spacing w:val="8"/>
          <w:sz w:val="26"/>
          <w:szCs w:val="26"/>
        </w:rPr>
        <w:t>рублей 01</w:t>
      </w:r>
      <w:r w:rsidR="00B021C9" w:rsidRPr="008A48CB">
        <w:rPr>
          <w:spacing w:val="8"/>
          <w:sz w:val="26"/>
          <w:szCs w:val="26"/>
        </w:rPr>
        <w:t xml:space="preserve"> копеек</w:t>
      </w:r>
      <w:r w:rsidR="00CE3D3F">
        <w:rPr>
          <w:spacing w:val="8"/>
          <w:sz w:val="26"/>
          <w:szCs w:val="26"/>
        </w:rPr>
        <w:t>,</w:t>
      </w:r>
      <w:r w:rsidR="00824AF4">
        <w:rPr>
          <w:spacing w:val="8"/>
          <w:sz w:val="26"/>
          <w:szCs w:val="26"/>
        </w:rPr>
        <w:t xml:space="preserve"> по расходам в сумме 247 535 138 рублей 92</w:t>
      </w:r>
      <w:r w:rsidR="00C74C3A">
        <w:rPr>
          <w:spacing w:val="8"/>
          <w:sz w:val="26"/>
          <w:szCs w:val="26"/>
        </w:rPr>
        <w:t xml:space="preserve"> копеек, с превышением доходов над расходами</w:t>
      </w:r>
      <w:r w:rsidR="00B021C9" w:rsidRPr="008A48CB">
        <w:rPr>
          <w:spacing w:val="8"/>
          <w:sz w:val="26"/>
          <w:szCs w:val="26"/>
        </w:rPr>
        <w:t xml:space="preserve"> (</w:t>
      </w:r>
      <w:r w:rsidR="00C74C3A">
        <w:rPr>
          <w:spacing w:val="8"/>
          <w:sz w:val="26"/>
          <w:szCs w:val="26"/>
        </w:rPr>
        <w:t>профицит</w:t>
      </w:r>
      <w:r w:rsidR="00BC2A69" w:rsidRPr="008A48CB">
        <w:rPr>
          <w:spacing w:val="8"/>
          <w:sz w:val="26"/>
          <w:szCs w:val="26"/>
        </w:rPr>
        <w:t xml:space="preserve"> городского бюджета) в су</w:t>
      </w:r>
      <w:r w:rsidR="00824AF4">
        <w:rPr>
          <w:spacing w:val="8"/>
          <w:sz w:val="26"/>
          <w:szCs w:val="26"/>
        </w:rPr>
        <w:t>мме 10 864 830</w:t>
      </w:r>
      <w:r w:rsidR="00B021C9" w:rsidRPr="008A48CB">
        <w:rPr>
          <w:spacing w:val="8"/>
          <w:sz w:val="26"/>
          <w:szCs w:val="26"/>
        </w:rPr>
        <w:t xml:space="preserve"> рублей </w:t>
      </w:r>
      <w:r w:rsidR="00824AF4">
        <w:rPr>
          <w:spacing w:val="8"/>
          <w:sz w:val="26"/>
          <w:szCs w:val="26"/>
        </w:rPr>
        <w:t>09</w:t>
      </w:r>
      <w:r w:rsidR="00B021C9" w:rsidRPr="008A48CB">
        <w:rPr>
          <w:spacing w:val="8"/>
          <w:sz w:val="26"/>
          <w:szCs w:val="26"/>
        </w:rPr>
        <w:t xml:space="preserve"> </w:t>
      </w:r>
      <w:proofErr w:type="gramStart"/>
      <w:r w:rsidR="00B021C9" w:rsidRPr="008A48CB">
        <w:rPr>
          <w:spacing w:val="8"/>
          <w:sz w:val="26"/>
          <w:szCs w:val="26"/>
        </w:rPr>
        <w:t>копеек,  и</w:t>
      </w:r>
      <w:proofErr w:type="gramEnd"/>
      <w:r w:rsidR="00B021C9" w:rsidRPr="008A48CB">
        <w:rPr>
          <w:spacing w:val="8"/>
          <w:sz w:val="26"/>
          <w:szCs w:val="26"/>
        </w:rPr>
        <w:t xml:space="preserve"> со следующими показателями:</w:t>
      </w:r>
    </w:p>
    <w:p w:rsidR="00B021C9" w:rsidRPr="008A48CB" w:rsidRDefault="00B021C9" w:rsidP="00B021C9">
      <w:pPr>
        <w:tabs>
          <w:tab w:val="left" w:pos="493"/>
        </w:tabs>
        <w:ind w:right="-142"/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</w:r>
      <w:r w:rsidRPr="008A48CB">
        <w:rPr>
          <w:spacing w:val="8"/>
          <w:sz w:val="26"/>
          <w:szCs w:val="26"/>
        </w:rPr>
        <w:tab/>
        <w:t>1) по доходам бюджета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3D3B4D">
        <w:rPr>
          <w:spacing w:val="8"/>
          <w:sz w:val="26"/>
          <w:szCs w:val="26"/>
        </w:rPr>
        <w:t>Карачевского</w:t>
      </w:r>
      <w:proofErr w:type="spellEnd"/>
      <w:r w:rsidRPr="008A48CB">
        <w:rPr>
          <w:spacing w:val="8"/>
          <w:sz w:val="26"/>
          <w:szCs w:val="26"/>
        </w:rPr>
        <w:t xml:space="preserve"> городского поселения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муниципального района Брянской области</w:t>
      </w:r>
      <w:r w:rsidRPr="008A48CB">
        <w:rPr>
          <w:spacing w:val="8"/>
          <w:sz w:val="26"/>
          <w:szCs w:val="26"/>
        </w:rPr>
        <w:t xml:space="preserve"> </w:t>
      </w:r>
      <w:r w:rsidR="00824AF4">
        <w:rPr>
          <w:spacing w:val="8"/>
          <w:sz w:val="26"/>
          <w:szCs w:val="26"/>
        </w:rPr>
        <w:t>за 2024</w:t>
      </w:r>
      <w:r w:rsidRPr="008A48CB">
        <w:rPr>
          <w:spacing w:val="8"/>
          <w:sz w:val="26"/>
          <w:szCs w:val="26"/>
        </w:rPr>
        <w:t xml:space="preserve"> год по кодам классифи</w:t>
      </w:r>
      <w:r w:rsidR="009E10DB">
        <w:rPr>
          <w:spacing w:val="8"/>
          <w:sz w:val="26"/>
          <w:szCs w:val="26"/>
        </w:rPr>
        <w:t>кации доходов бюджетов согласно</w:t>
      </w:r>
      <w:r w:rsidRPr="008A48CB">
        <w:rPr>
          <w:spacing w:val="8"/>
          <w:sz w:val="26"/>
          <w:szCs w:val="26"/>
        </w:rPr>
        <w:t xml:space="preserve"> </w:t>
      </w:r>
      <w:proofErr w:type="gramStart"/>
      <w:r w:rsidRPr="008A48CB">
        <w:rPr>
          <w:spacing w:val="8"/>
          <w:sz w:val="26"/>
          <w:szCs w:val="26"/>
        </w:rPr>
        <w:t>приложению  №</w:t>
      </w:r>
      <w:proofErr w:type="gramEnd"/>
      <w:r w:rsidRPr="008A48CB">
        <w:rPr>
          <w:spacing w:val="8"/>
          <w:sz w:val="26"/>
          <w:szCs w:val="26"/>
        </w:rPr>
        <w:t>1 к настоящему отчету;</w:t>
      </w:r>
    </w:p>
    <w:p w:rsidR="00B021C9" w:rsidRPr="008A48CB" w:rsidRDefault="00B021C9" w:rsidP="00B021C9">
      <w:pPr>
        <w:tabs>
          <w:tab w:val="left" w:pos="493"/>
        </w:tabs>
        <w:ind w:right="-142"/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</w:r>
      <w:r w:rsidRPr="008A48CB">
        <w:rPr>
          <w:spacing w:val="8"/>
          <w:sz w:val="26"/>
          <w:szCs w:val="26"/>
        </w:rPr>
        <w:tab/>
      </w:r>
      <w:r w:rsidR="00CE5D89" w:rsidRPr="008A48CB">
        <w:rPr>
          <w:spacing w:val="8"/>
          <w:sz w:val="26"/>
          <w:szCs w:val="26"/>
        </w:rPr>
        <w:t>2</w:t>
      </w:r>
      <w:r w:rsidRPr="008A48CB">
        <w:rPr>
          <w:spacing w:val="8"/>
          <w:sz w:val="26"/>
          <w:szCs w:val="26"/>
        </w:rPr>
        <w:t>) по расходам бюджета</w:t>
      </w:r>
      <w:r w:rsidR="00CE3D3F" w:rsidRP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 w:rsidRPr="008A48CB">
        <w:rPr>
          <w:spacing w:val="8"/>
          <w:sz w:val="26"/>
          <w:szCs w:val="26"/>
        </w:rPr>
        <w:t xml:space="preserve"> городского поселения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муниципального района Брянской области</w:t>
      </w:r>
      <w:r w:rsidR="003D3B4D">
        <w:rPr>
          <w:spacing w:val="8"/>
          <w:sz w:val="26"/>
          <w:szCs w:val="26"/>
        </w:rPr>
        <w:t xml:space="preserve"> </w:t>
      </w:r>
      <w:r w:rsidR="00824AF4">
        <w:rPr>
          <w:spacing w:val="8"/>
          <w:sz w:val="26"/>
          <w:szCs w:val="26"/>
        </w:rPr>
        <w:t>за 2024</w:t>
      </w:r>
      <w:r w:rsidRPr="008A48CB">
        <w:rPr>
          <w:spacing w:val="8"/>
          <w:sz w:val="26"/>
          <w:szCs w:val="26"/>
        </w:rPr>
        <w:t xml:space="preserve"> год по разделам, подразделам, классификации р</w:t>
      </w:r>
      <w:r w:rsidR="008A48CB">
        <w:rPr>
          <w:spacing w:val="8"/>
          <w:sz w:val="26"/>
          <w:szCs w:val="26"/>
        </w:rPr>
        <w:t>асходов</w:t>
      </w:r>
      <w:r w:rsidR="00252EF0">
        <w:rPr>
          <w:spacing w:val="8"/>
          <w:sz w:val="26"/>
          <w:szCs w:val="26"/>
        </w:rPr>
        <w:t xml:space="preserve"> бюджета</w:t>
      </w:r>
      <w:r w:rsidR="008A48CB">
        <w:rPr>
          <w:spacing w:val="8"/>
          <w:sz w:val="26"/>
          <w:szCs w:val="26"/>
        </w:rPr>
        <w:t xml:space="preserve"> </w:t>
      </w:r>
      <w:proofErr w:type="gramStart"/>
      <w:r w:rsidR="008A48CB">
        <w:rPr>
          <w:spacing w:val="8"/>
          <w:sz w:val="26"/>
          <w:szCs w:val="26"/>
        </w:rPr>
        <w:t>согласно  приложению</w:t>
      </w:r>
      <w:proofErr w:type="gramEnd"/>
      <w:r w:rsidR="008A48CB">
        <w:rPr>
          <w:spacing w:val="8"/>
          <w:sz w:val="26"/>
          <w:szCs w:val="26"/>
        </w:rPr>
        <w:t xml:space="preserve"> №</w:t>
      </w:r>
      <w:r w:rsidR="00CE5D89" w:rsidRPr="008A48CB">
        <w:rPr>
          <w:spacing w:val="8"/>
          <w:sz w:val="26"/>
          <w:szCs w:val="26"/>
        </w:rPr>
        <w:t>2</w:t>
      </w:r>
      <w:r w:rsidRPr="008A48CB">
        <w:rPr>
          <w:spacing w:val="8"/>
          <w:sz w:val="26"/>
          <w:szCs w:val="26"/>
        </w:rPr>
        <w:t xml:space="preserve"> к настоящему отчету;</w:t>
      </w:r>
    </w:p>
    <w:p w:rsidR="00B021C9" w:rsidRPr="008A48CB" w:rsidRDefault="00CE5D89" w:rsidP="00B021C9">
      <w:pPr>
        <w:tabs>
          <w:tab w:val="left" w:pos="493"/>
        </w:tabs>
        <w:ind w:right="-142"/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</w:r>
      <w:r w:rsidRPr="008A48CB">
        <w:rPr>
          <w:spacing w:val="8"/>
          <w:sz w:val="26"/>
          <w:szCs w:val="26"/>
        </w:rPr>
        <w:tab/>
        <w:t>3</w:t>
      </w:r>
      <w:r w:rsidR="00B021C9" w:rsidRPr="008A48CB">
        <w:rPr>
          <w:spacing w:val="8"/>
          <w:sz w:val="26"/>
          <w:szCs w:val="26"/>
        </w:rPr>
        <w:t>) по</w:t>
      </w:r>
      <w:r w:rsidR="003D3B4D">
        <w:rPr>
          <w:spacing w:val="8"/>
          <w:sz w:val="26"/>
          <w:szCs w:val="26"/>
        </w:rPr>
        <w:t xml:space="preserve"> расходам</w:t>
      </w:r>
      <w:r w:rsidR="00B021C9" w:rsidRPr="008A48CB">
        <w:rPr>
          <w:spacing w:val="8"/>
          <w:sz w:val="26"/>
          <w:szCs w:val="26"/>
        </w:rPr>
        <w:t xml:space="preserve"> бюджета</w:t>
      </w:r>
      <w:r w:rsidR="00CE3D3F" w:rsidRP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 w:rsidRPr="008A48CB">
        <w:rPr>
          <w:spacing w:val="8"/>
          <w:sz w:val="26"/>
          <w:szCs w:val="26"/>
        </w:rPr>
        <w:t xml:space="preserve"> городского поселения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муниципального района Брянской области</w:t>
      </w:r>
      <w:r w:rsidR="003D3B4D">
        <w:rPr>
          <w:spacing w:val="8"/>
          <w:sz w:val="26"/>
          <w:szCs w:val="26"/>
        </w:rPr>
        <w:t xml:space="preserve"> </w:t>
      </w:r>
      <w:r w:rsidR="00824AF4">
        <w:rPr>
          <w:spacing w:val="8"/>
          <w:sz w:val="26"/>
          <w:szCs w:val="26"/>
        </w:rPr>
        <w:t>за 2024</w:t>
      </w:r>
      <w:r w:rsidR="008A48CB">
        <w:rPr>
          <w:spacing w:val="8"/>
          <w:sz w:val="26"/>
          <w:szCs w:val="26"/>
        </w:rPr>
        <w:t xml:space="preserve"> год</w:t>
      </w:r>
      <w:r w:rsidR="003D3B4D" w:rsidRPr="003D3B4D">
        <w:rPr>
          <w:spacing w:val="8"/>
          <w:sz w:val="26"/>
          <w:szCs w:val="26"/>
        </w:rPr>
        <w:t xml:space="preserve"> </w:t>
      </w:r>
      <w:r w:rsidR="003D3B4D" w:rsidRPr="008A48CB">
        <w:rPr>
          <w:spacing w:val="8"/>
          <w:sz w:val="26"/>
          <w:szCs w:val="26"/>
        </w:rPr>
        <w:t>по ведомственной структуре расходов</w:t>
      </w:r>
      <w:r w:rsidR="009634CC">
        <w:rPr>
          <w:spacing w:val="8"/>
          <w:sz w:val="26"/>
          <w:szCs w:val="26"/>
        </w:rPr>
        <w:t xml:space="preserve"> бюджета городского поселения</w:t>
      </w:r>
      <w:r w:rsidR="008A48CB">
        <w:rPr>
          <w:spacing w:val="8"/>
          <w:sz w:val="26"/>
          <w:szCs w:val="26"/>
        </w:rPr>
        <w:t xml:space="preserve"> согласно приложению №</w:t>
      </w:r>
      <w:r w:rsidR="00F506E3">
        <w:rPr>
          <w:spacing w:val="8"/>
          <w:sz w:val="26"/>
          <w:szCs w:val="26"/>
        </w:rPr>
        <w:t>3</w:t>
      </w:r>
      <w:r w:rsidR="00B021C9" w:rsidRPr="008A48CB">
        <w:rPr>
          <w:spacing w:val="8"/>
          <w:sz w:val="26"/>
          <w:szCs w:val="26"/>
        </w:rPr>
        <w:t xml:space="preserve"> к настоящему отчету;</w:t>
      </w:r>
    </w:p>
    <w:p w:rsidR="00B021C9" w:rsidRDefault="00CE5D89" w:rsidP="00BC2A69">
      <w:pPr>
        <w:tabs>
          <w:tab w:val="left" w:pos="493"/>
        </w:tabs>
        <w:ind w:right="-142"/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</w:r>
      <w:r w:rsidRPr="008A48CB">
        <w:rPr>
          <w:spacing w:val="8"/>
          <w:sz w:val="26"/>
          <w:szCs w:val="26"/>
        </w:rPr>
        <w:tab/>
        <w:t>4</w:t>
      </w:r>
      <w:r w:rsidR="00B021C9" w:rsidRPr="008A48CB">
        <w:rPr>
          <w:spacing w:val="8"/>
          <w:sz w:val="26"/>
          <w:szCs w:val="26"/>
        </w:rPr>
        <w:t>) по источникам финансирования дефицита бюджета</w:t>
      </w:r>
      <w:r w:rsidR="003D3B4D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 w:rsidRPr="008A48CB">
        <w:rPr>
          <w:spacing w:val="8"/>
          <w:sz w:val="26"/>
          <w:szCs w:val="26"/>
        </w:rPr>
        <w:t xml:space="preserve"> городского поселения</w:t>
      </w:r>
      <w:r w:rsidR="00CE3D3F">
        <w:rPr>
          <w:spacing w:val="8"/>
          <w:sz w:val="26"/>
          <w:szCs w:val="26"/>
        </w:rPr>
        <w:t xml:space="preserve"> </w:t>
      </w:r>
      <w:proofErr w:type="spellStart"/>
      <w:r w:rsidR="00CE3D3F">
        <w:rPr>
          <w:spacing w:val="8"/>
          <w:sz w:val="26"/>
          <w:szCs w:val="26"/>
        </w:rPr>
        <w:t>Карачевского</w:t>
      </w:r>
      <w:proofErr w:type="spellEnd"/>
      <w:r w:rsidR="00CE3D3F">
        <w:rPr>
          <w:spacing w:val="8"/>
          <w:sz w:val="26"/>
          <w:szCs w:val="26"/>
        </w:rPr>
        <w:t xml:space="preserve"> муниципального района Брянской области</w:t>
      </w:r>
      <w:r w:rsidR="00CE3D3F" w:rsidRPr="008A48CB">
        <w:rPr>
          <w:spacing w:val="8"/>
          <w:sz w:val="26"/>
          <w:szCs w:val="26"/>
        </w:rPr>
        <w:t xml:space="preserve"> </w:t>
      </w:r>
      <w:r w:rsidR="00824AF4">
        <w:rPr>
          <w:spacing w:val="8"/>
          <w:sz w:val="26"/>
          <w:szCs w:val="26"/>
        </w:rPr>
        <w:t>за 2024</w:t>
      </w:r>
      <w:r w:rsidR="00B021C9" w:rsidRPr="008A48CB">
        <w:rPr>
          <w:spacing w:val="8"/>
          <w:sz w:val="26"/>
          <w:szCs w:val="26"/>
        </w:rPr>
        <w:t xml:space="preserve"> год по кодам классификации источников финансирования дефицитов</w:t>
      </w:r>
      <w:r w:rsidR="00F506E3">
        <w:rPr>
          <w:spacing w:val="8"/>
          <w:sz w:val="26"/>
          <w:szCs w:val="26"/>
        </w:rPr>
        <w:t xml:space="preserve"> бюджетов согласно приложению №4</w:t>
      </w:r>
      <w:r w:rsidR="00111561">
        <w:rPr>
          <w:spacing w:val="8"/>
          <w:sz w:val="26"/>
          <w:szCs w:val="26"/>
        </w:rPr>
        <w:t xml:space="preserve"> к настоящему отчету.</w:t>
      </w:r>
    </w:p>
    <w:p w:rsidR="00482D89" w:rsidRPr="008A48CB" w:rsidRDefault="00732482" w:rsidP="00482D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A48CB">
        <w:rPr>
          <w:sz w:val="26"/>
          <w:szCs w:val="26"/>
        </w:rPr>
        <w:t>2. Данное решение опубликовать</w:t>
      </w:r>
      <w:r w:rsidR="00482D89" w:rsidRPr="008A48CB">
        <w:rPr>
          <w:sz w:val="26"/>
          <w:szCs w:val="26"/>
        </w:rPr>
        <w:t xml:space="preserve"> </w:t>
      </w:r>
      <w:r w:rsidR="00482D89" w:rsidRPr="008A48CB">
        <w:rPr>
          <w:spacing w:val="8"/>
          <w:sz w:val="26"/>
          <w:szCs w:val="26"/>
        </w:rPr>
        <w:t xml:space="preserve">в Сборнике муниципальных правовых актов </w:t>
      </w:r>
      <w:proofErr w:type="spellStart"/>
      <w:r w:rsidR="00482D89" w:rsidRPr="008A48CB">
        <w:rPr>
          <w:spacing w:val="8"/>
          <w:sz w:val="26"/>
          <w:szCs w:val="26"/>
        </w:rPr>
        <w:t>Карачевского</w:t>
      </w:r>
      <w:proofErr w:type="spellEnd"/>
      <w:r w:rsidR="00482D89" w:rsidRPr="008A48CB">
        <w:rPr>
          <w:spacing w:val="8"/>
          <w:sz w:val="26"/>
          <w:szCs w:val="26"/>
        </w:rPr>
        <w:t xml:space="preserve"> городского поселения и разместить на</w:t>
      </w:r>
      <w:r w:rsidR="007776BB" w:rsidRPr="008A48CB">
        <w:rPr>
          <w:spacing w:val="8"/>
          <w:sz w:val="26"/>
          <w:szCs w:val="26"/>
        </w:rPr>
        <w:t xml:space="preserve"> официальном</w:t>
      </w:r>
      <w:r w:rsidR="00482D89" w:rsidRPr="008A48CB">
        <w:rPr>
          <w:spacing w:val="8"/>
          <w:sz w:val="26"/>
          <w:szCs w:val="26"/>
        </w:rPr>
        <w:t xml:space="preserve"> сайте </w:t>
      </w:r>
      <w:proofErr w:type="spellStart"/>
      <w:r w:rsidR="00482D89" w:rsidRPr="008A48CB">
        <w:rPr>
          <w:spacing w:val="8"/>
          <w:sz w:val="26"/>
          <w:szCs w:val="26"/>
        </w:rPr>
        <w:t>Карачевского</w:t>
      </w:r>
      <w:proofErr w:type="spellEnd"/>
      <w:r w:rsidR="00482D89" w:rsidRPr="008A48CB">
        <w:rPr>
          <w:spacing w:val="8"/>
          <w:sz w:val="26"/>
          <w:szCs w:val="26"/>
        </w:rPr>
        <w:t xml:space="preserve"> городского Совета народных депутатов</w:t>
      </w:r>
      <w:r w:rsidR="00482D89" w:rsidRPr="008A48CB">
        <w:rPr>
          <w:sz w:val="26"/>
          <w:szCs w:val="26"/>
        </w:rPr>
        <w:t>.</w:t>
      </w:r>
    </w:p>
    <w:p w:rsidR="00482D89" w:rsidRDefault="00482D89" w:rsidP="00B021C9">
      <w:pPr>
        <w:jc w:val="both"/>
        <w:rPr>
          <w:spacing w:val="8"/>
          <w:sz w:val="26"/>
          <w:szCs w:val="26"/>
        </w:rPr>
      </w:pPr>
      <w:r w:rsidRPr="008A48CB">
        <w:rPr>
          <w:spacing w:val="8"/>
          <w:sz w:val="26"/>
          <w:szCs w:val="26"/>
        </w:rPr>
        <w:tab/>
      </w:r>
    </w:p>
    <w:p w:rsidR="00722127" w:rsidRPr="00D46327" w:rsidRDefault="00722127" w:rsidP="00B021C9">
      <w:pPr>
        <w:jc w:val="both"/>
        <w:rPr>
          <w:spacing w:val="8"/>
          <w:sz w:val="16"/>
          <w:szCs w:val="16"/>
        </w:rPr>
      </w:pPr>
    </w:p>
    <w:p w:rsidR="00677B53" w:rsidRDefault="00D46327" w:rsidP="00B021C9">
      <w:pPr>
        <w:tabs>
          <w:tab w:val="left" w:pos="493"/>
        </w:tabs>
        <w:rPr>
          <w:b/>
          <w:spacing w:val="8"/>
          <w:sz w:val="26"/>
          <w:szCs w:val="26"/>
        </w:rPr>
      </w:pPr>
      <w:r>
        <w:rPr>
          <w:b/>
          <w:spacing w:val="8"/>
          <w:sz w:val="26"/>
          <w:szCs w:val="26"/>
        </w:rPr>
        <w:t>Глава города Карачева</w:t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</w:r>
      <w:r>
        <w:rPr>
          <w:b/>
          <w:spacing w:val="8"/>
          <w:sz w:val="26"/>
          <w:szCs w:val="26"/>
        </w:rPr>
        <w:tab/>
        <w:t>Е.А. Клюев</w:t>
      </w:r>
    </w:p>
    <w:p w:rsidR="00E203D2" w:rsidRDefault="00677B53">
      <w:pPr>
        <w:spacing w:after="200" w:line="276" w:lineRule="auto"/>
        <w:rPr>
          <w:b/>
          <w:spacing w:val="8"/>
          <w:sz w:val="26"/>
          <w:szCs w:val="26"/>
        </w:rPr>
      </w:pPr>
      <w:r>
        <w:rPr>
          <w:b/>
          <w:spacing w:val="8"/>
          <w:sz w:val="26"/>
          <w:szCs w:val="26"/>
        </w:rPr>
        <w:br w:type="page"/>
      </w:r>
    </w:p>
    <w:tbl>
      <w:tblPr>
        <w:tblW w:w="10804" w:type="dxa"/>
        <w:tblInd w:w="-743" w:type="dxa"/>
        <w:tblLook w:val="04A0" w:firstRow="1" w:lastRow="0" w:firstColumn="1" w:lastColumn="0" w:noHBand="0" w:noVBand="1"/>
      </w:tblPr>
      <w:tblGrid>
        <w:gridCol w:w="142"/>
        <w:gridCol w:w="2694"/>
        <w:gridCol w:w="3355"/>
        <w:gridCol w:w="1323"/>
        <w:gridCol w:w="850"/>
        <w:gridCol w:w="1418"/>
        <w:gridCol w:w="1022"/>
      </w:tblGrid>
      <w:tr w:rsidR="00677B53" w:rsidRPr="00677B53" w:rsidTr="00677B53">
        <w:trPr>
          <w:trHeight w:val="37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F83A08">
            <w:pPr>
              <w:pStyle w:val="afe"/>
              <w:jc w:val="right"/>
              <w:rPr>
                <w:rFonts w:ascii="Times New Roman" w:hAnsi="Times New Roman"/>
              </w:rPr>
            </w:pPr>
            <w:r w:rsidRPr="00677B53">
              <w:rPr>
                <w:rFonts w:ascii="Times New Roman" w:hAnsi="Times New Roman"/>
              </w:rPr>
              <w:t xml:space="preserve"> Приложение № 1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B53" w:rsidRPr="00677B53" w:rsidRDefault="00677B53" w:rsidP="00677B53">
            <w:pPr>
              <w:pStyle w:val="afe"/>
              <w:rPr>
                <w:rFonts w:ascii="Times New Roman" w:hAnsi="Times New Roman"/>
              </w:rPr>
            </w:pPr>
          </w:p>
        </w:tc>
      </w:tr>
      <w:tr w:rsidR="00677B53" w:rsidRPr="00677B53" w:rsidTr="00677B53">
        <w:trPr>
          <w:trHeight w:val="43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/>
        </w:tc>
        <w:tc>
          <w:tcPr>
            <w:tcW w:w="7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pStyle w:val="afe"/>
              <w:rPr>
                <w:rFonts w:ascii="Times New Roman" w:hAnsi="Times New Roman"/>
              </w:rPr>
            </w:pPr>
            <w:r w:rsidRPr="00677B53">
              <w:rPr>
                <w:rFonts w:ascii="Times New Roman" w:hAnsi="Times New Roman"/>
              </w:rPr>
              <w:t xml:space="preserve"> к решению </w:t>
            </w:r>
            <w:proofErr w:type="spellStart"/>
            <w:r w:rsidRPr="00677B53">
              <w:rPr>
                <w:rFonts w:ascii="Times New Roman" w:hAnsi="Times New Roman"/>
              </w:rPr>
              <w:t>Карачевского</w:t>
            </w:r>
            <w:proofErr w:type="spellEnd"/>
            <w:r w:rsidRPr="00677B53">
              <w:rPr>
                <w:rFonts w:ascii="Times New Roman" w:hAnsi="Times New Roman"/>
              </w:rPr>
              <w:t xml:space="preserve"> городского Совета народных депутатов</w:t>
            </w:r>
          </w:p>
        </w:tc>
      </w:tr>
      <w:tr w:rsidR="00677B53" w:rsidRPr="00677B53" w:rsidTr="00677B53">
        <w:trPr>
          <w:trHeight w:val="84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B53" w:rsidRPr="00677B53" w:rsidRDefault="00677B53" w:rsidP="00677B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B53" w:rsidRPr="00677B53" w:rsidRDefault="00677B53" w:rsidP="00677B53">
            <w:pPr>
              <w:pStyle w:val="afe"/>
              <w:rPr>
                <w:rFonts w:ascii="Times New Roman" w:hAnsi="Times New Roman"/>
              </w:rPr>
            </w:pPr>
            <w:r w:rsidRPr="00677B53">
              <w:rPr>
                <w:rFonts w:ascii="Times New Roman" w:hAnsi="Times New Roman"/>
              </w:rPr>
              <w:t xml:space="preserve">"Об исполнении бюджета </w:t>
            </w:r>
            <w:proofErr w:type="spellStart"/>
            <w:r w:rsidRPr="00677B53">
              <w:rPr>
                <w:rFonts w:ascii="Times New Roman" w:hAnsi="Times New Roman"/>
              </w:rPr>
              <w:t>Карачевского</w:t>
            </w:r>
            <w:proofErr w:type="spellEnd"/>
            <w:r w:rsidRPr="00677B53">
              <w:rPr>
                <w:rFonts w:ascii="Times New Roman" w:hAnsi="Times New Roman"/>
              </w:rPr>
              <w:t xml:space="preserve"> городского поселения </w:t>
            </w:r>
            <w:proofErr w:type="spellStart"/>
            <w:r w:rsidRPr="00677B53">
              <w:rPr>
                <w:rFonts w:ascii="Times New Roman" w:hAnsi="Times New Roman"/>
              </w:rPr>
              <w:t>Карачевского</w:t>
            </w:r>
            <w:proofErr w:type="spellEnd"/>
            <w:r w:rsidRPr="00677B53">
              <w:rPr>
                <w:rFonts w:ascii="Times New Roman" w:hAnsi="Times New Roman"/>
              </w:rPr>
              <w:t xml:space="preserve"> муниципального района Брянской области за 2024 год"</w:t>
            </w:r>
          </w:p>
        </w:tc>
      </w:tr>
      <w:tr w:rsidR="00677B53" w:rsidRPr="00677B53" w:rsidTr="00677B53">
        <w:trPr>
          <w:trHeight w:val="705"/>
        </w:trPr>
        <w:tc>
          <w:tcPr>
            <w:tcW w:w="10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sz w:val="24"/>
                <w:szCs w:val="24"/>
              </w:rPr>
            </w:pPr>
            <w:r w:rsidRPr="00677B53">
              <w:rPr>
                <w:b/>
                <w:bCs/>
                <w:sz w:val="24"/>
                <w:szCs w:val="24"/>
              </w:rPr>
              <w:t xml:space="preserve">Доходы бюджета </w:t>
            </w:r>
            <w:proofErr w:type="spellStart"/>
            <w:r w:rsidRPr="00677B53">
              <w:rPr>
                <w:b/>
                <w:bCs/>
                <w:sz w:val="24"/>
                <w:szCs w:val="24"/>
              </w:rPr>
              <w:t>Карачевского</w:t>
            </w:r>
            <w:proofErr w:type="spellEnd"/>
            <w:r w:rsidRPr="00677B53">
              <w:rPr>
                <w:b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677B53">
              <w:rPr>
                <w:b/>
                <w:bCs/>
                <w:sz w:val="24"/>
                <w:szCs w:val="24"/>
              </w:rPr>
              <w:t>Карачевского</w:t>
            </w:r>
            <w:proofErr w:type="spellEnd"/>
            <w:r w:rsidRPr="00677B53">
              <w:rPr>
                <w:b/>
                <w:bCs/>
                <w:sz w:val="24"/>
                <w:szCs w:val="24"/>
              </w:rPr>
              <w:t xml:space="preserve"> муниципального района Брянской области за 2024 год по кодам классификации доходов бюджета</w:t>
            </w:r>
          </w:p>
        </w:tc>
      </w:tr>
      <w:tr w:rsidR="00677B53" w:rsidRPr="00677B53" w:rsidTr="00677B53">
        <w:trPr>
          <w:trHeight w:val="405"/>
        </w:trPr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rPr>
                <w:sz w:val="28"/>
                <w:szCs w:val="28"/>
              </w:rPr>
            </w:pPr>
            <w:r w:rsidRPr="00677B53">
              <w:rPr>
                <w:sz w:val="28"/>
                <w:szCs w:val="28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rPr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sz w:val="22"/>
                <w:szCs w:val="22"/>
              </w:rPr>
            </w:pPr>
            <w:r w:rsidRPr="00677B53">
              <w:rPr>
                <w:sz w:val="22"/>
                <w:szCs w:val="22"/>
              </w:rPr>
              <w:t>(рублей)</w:t>
            </w:r>
          </w:p>
        </w:tc>
      </w:tr>
      <w:tr w:rsidR="00677B53" w:rsidRPr="00677B53" w:rsidTr="00677B53">
        <w:trPr>
          <w:trHeight w:val="299"/>
        </w:trPr>
        <w:tc>
          <w:tcPr>
            <w:tcW w:w="28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sz w:val="26"/>
                <w:szCs w:val="26"/>
              </w:rPr>
            </w:pPr>
            <w:r w:rsidRPr="00677B53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sz w:val="26"/>
                <w:szCs w:val="26"/>
              </w:rPr>
            </w:pPr>
            <w:r w:rsidRPr="00677B53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sz w:val="26"/>
                <w:szCs w:val="26"/>
              </w:rPr>
            </w:pPr>
            <w:r w:rsidRPr="00677B53">
              <w:rPr>
                <w:sz w:val="26"/>
                <w:szCs w:val="26"/>
              </w:rPr>
              <w:t xml:space="preserve">Кассовое исполнение </w:t>
            </w:r>
            <w:proofErr w:type="gramStart"/>
            <w:r w:rsidRPr="00677B53">
              <w:rPr>
                <w:sz w:val="26"/>
                <w:szCs w:val="26"/>
              </w:rPr>
              <w:t>за  2024</w:t>
            </w:r>
            <w:proofErr w:type="gramEnd"/>
            <w:r w:rsidRPr="00677B53">
              <w:rPr>
                <w:sz w:val="26"/>
                <w:szCs w:val="26"/>
              </w:rPr>
              <w:t xml:space="preserve"> год</w:t>
            </w:r>
          </w:p>
        </w:tc>
      </w:tr>
      <w:tr w:rsidR="00677B53" w:rsidRPr="00677B53" w:rsidTr="00677B53">
        <w:trPr>
          <w:trHeight w:val="464"/>
        </w:trPr>
        <w:tc>
          <w:tcPr>
            <w:tcW w:w="2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</w:tr>
      <w:tr w:rsidR="00677B53" w:rsidRPr="00677B53" w:rsidTr="00677B53">
        <w:trPr>
          <w:trHeight w:val="660"/>
        </w:trPr>
        <w:tc>
          <w:tcPr>
            <w:tcW w:w="2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</w:tr>
      <w:tr w:rsidR="00677B53" w:rsidRPr="00677B53" w:rsidTr="00677B53">
        <w:trPr>
          <w:trHeight w:val="4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100 00000 00 0000 000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НАЛОГОВЫЕ И НЕНАЛОГОВЫЕ ДОХОДЫ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117 508 277,13</w:t>
            </w:r>
          </w:p>
        </w:tc>
      </w:tr>
      <w:tr w:rsidR="00677B53" w:rsidRPr="00677B53" w:rsidTr="00677B53">
        <w:trPr>
          <w:trHeight w:val="4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 xml:space="preserve"> 101 00000 00 0000 000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НАЛОГИ НА ПРИБЫЛЬ, ДОХОДЫ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72 882 214,92</w:t>
            </w:r>
          </w:p>
        </w:tc>
      </w:tr>
      <w:tr w:rsidR="00677B53" w:rsidRPr="00677B53" w:rsidTr="00677B53">
        <w:trPr>
          <w:trHeight w:val="4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 101 02000 01 0000 110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72 882 214,92</w:t>
            </w:r>
          </w:p>
        </w:tc>
      </w:tr>
      <w:tr w:rsidR="00677B53" w:rsidRPr="00677B53" w:rsidTr="00677B53">
        <w:trPr>
          <w:trHeight w:val="15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101 02010 01 0000 110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65 871 916,13</w:t>
            </w:r>
          </w:p>
        </w:tc>
      </w:tr>
      <w:tr w:rsidR="00677B53" w:rsidRPr="00677B53" w:rsidTr="00677B53">
        <w:trPr>
          <w:trHeight w:val="15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 101 02020 01 0000 110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63 233,40</w:t>
            </w:r>
          </w:p>
        </w:tc>
      </w:tr>
      <w:tr w:rsidR="00677B53" w:rsidRPr="00677B53" w:rsidTr="00677B53">
        <w:trPr>
          <w:trHeight w:val="130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 101 02030 01 0000 110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532 526,41</w:t>
            </w:r>
          </w:p>
        </w:tc>
      </w:tr>
      <w:tr w:rsidR="00677B53" w:rsidRPr="00677B53" w:rsidTr="00677B53">
        <w:trPr>
          <w:trHeight w:val="20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 101 02080 01 0000 110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2 162 764,99</w:t>
            </w:r>
          </w:p>
        </w:tc>
      </w:tr>
      <w:tr w:rsidR="00677B53" w:rsidRPr="00677B53" w:rsidTr="00677B53">
        <w:trPr>
          <w:trHeight w:val="106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101 02130 01 0000 110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554 232,08</w:t>
            </w:r>
          </w:p>
        </w:tc>
      </w:tr>
      <w:tr w:rsidR="00677B53" w:rsidRPr="00677B53" w:rsidTr="00677B53">
        <w:trPr>
          <w:trHeight w:val="106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101 02140 01 0000 110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3 697 541,91</w:t>
            </w:r>
          </w:p>
        </w:tc>
      </w:tr>
      <w:tr w:rsidR="00677B53" w:rsidRPr="00677B53" w:rsidTr="00677B53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lastRenderedPageBreak/>
              <w:t xml:space="preserve"> 103 00000 00 0000 000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6 395 750,99</w:t>
            </w:r>
          </w:p>
        </w:tc>
      </w:tr>
      <w:tr w:rsidR="00677B53" w:rsidRPr="00677B53" w:rsidTr="00677B53">
        <w:trPr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103 02000 01 0000 110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6 395 750,99</w:t>
            </w:r>
          </w:p>
        </w:tc>
      </w:tr>
      <w:tr w:rsidR="00677B53" w:rsidRPr="00677B53" w:rsidTr="00677B53">
        <w:trPr>
          <w:trHeight w:val="10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103 02230 01 0000 110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3 304 273,46</w:t>
            </w:r>
          </w:p>
        </w:tc>
      </w:tr>
      <w:tr w:rsidR="00677B53" w:rsidRPr="00677B53" w:rsidTr="00677B53">
        <w:trPr>
          <w:trHeight w:val="15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103 02231 01 0000 110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3 304 273,46</w:t>
            </w:r>
          </w:p>
        </w:tc>
      </w:tr>
      <w:tr w:rsidR="00677B53" w:rsidRPr="00677B53" w:rsidTr="00677B53">
        <w:trPr>
          <w:trHeight w:val="127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103 02240 01 0000 110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7B53">
              <w:rPr>
                <w:rFonts w:ascii="Arial CYR" w:hAnsi="Arial CYR"/>
                <w:color w:val="000000"/>
              </w:rPr>
              <w:t>инжекторных</w:t>
            </w:r>
            <w:proofErr w:type="spellEnd"/>
            <w:r w:rsidRPr="00677B53">
              <w:rPr>
                <w:rFonts w:ascii="Arial CYR" w:hAnsi="Arial CYR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19 091,62</w:t>
            </w:r>
          </w:p>
        </w:tc>
      </w:tr>
      <w:tr w:rsidR="00677B53" w:rsidRPr="00677B53" w:rsidTr="00677B53">
        <w:trPr>
          <w:trHeight w:val="177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103 02241 01 0000 110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77B53">
              <w:rPr>
                <w:rFonts w:ascii="Arial CYR" w:hAnsi="Arial CYR"/>
                <w:color w:val="000000"/>
              </w:rPr>
              <w:t>инжекторных</w:t>
            </w:r>
            <w:proofErr w:type="spellEnd"/>
            <w:r w:rsidRPr="00677B53">
              <w:rPr>
                <w:rFonts w:ascii="Arial CYR" w:hAnsi="Arial CYR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19 091,62</w:t>
            </w:r>
          </w:p>
        </w:tc>
      </w:tr>
      <w:tr w:rsidR="00677B53" w:rsidRPr="00677B53" w:rsidTr="00677B53">
        <w:trPr>
          <w:trHeight w:val="102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103 02250 01 0000 110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3 432 051,68</w:t>
            </w:r>
          </w:p>
        </w:tc>
      </w:tr>
      <w:tr w:rsidR="00677B53" w:rsidRPr="00677B53" w:rsidTr="00677B53">
        <w:trPr>
          <w:trHeight w:val="15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103 02251 01 0000 110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3 432 051,68</w:t>
            </w:r>
          </w:p>
        </w:tc>
      </w:tr>
      <w:tr w:rsidR="00677B53" w:rsidRPr="00677B53" w:rsidTr="00677B53">
        <w:trPr>
          <w:trHeight w:val="103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103 02260 01 0000 110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-359 665,77</w:t>
            </w:r>
          </w:p>
        </w:tc>
      </w:tr>
      <w:tr w:rsidR="00677B53" w:rsidRPr="00677B53" w:rsidTr="00677B53">
        <w:trPr>
          <w:trHeight w:val="15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103 02261 01 0000 110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-359 665,77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 xml:space="preserve"> 105 00000 00 0000 000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НАЛОГИ НА СОВОКУПНЫЙ ДОХОД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</w:rPr>
            </w:pPr>
            <w:r w:rsidRPr="00677B53">
              <w:rPr>
                <w:rFonts w:ascii="Arial CYR" w:hAnsi="Arial CYR"/>
                <w:b/>
                <w:bCs/>
              </w:rPr>
              <w:t>1 709 348,50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lastRenderedPageBreak/>
              <w:t>105 03000 01 0000 110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Единый сельскохозяйственный налог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1 709 348,50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105 03010 01 0000 110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Единый сельскохозяйственный налог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1 709 348,50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106 00000 00 0000 000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24 297 436,58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106 01000 00 0000 110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Налог на имущество физических лиц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12 893 011,79</w:t>
            </w:r>
          </w:p>
        </w:tc>
      </w:tr>
      <w:tr w:rsidR="00677B53" w:rsidRPr="00677B53" w:rsidTr="00677B53">
        <w:trPr>
          <w:trHeight w:val="61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106 01030 13 0000 110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12 893 011,79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106 06000 00 0000 110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Земельный налог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11 404 424,79</w:t>
            </w:r>
          </w:p>
        </w:tc>
      </w:tr>
      <w:tr w:rsidR="00677B53" w:rsidRPr="00677B53" w:rsidTr="00677B53">
        <w:trPr>
          <w:trHeight w:val="4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106 06030 00 0000 110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Земельный налог с организаций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5 767 199,60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106 06033 13 0000 110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5 767 199,60</w:t>
            </w:r>
          </w:p>
        </w:tc>
      </w:tr>
      <w:tr w:rsidR="00677B53" w:rsidRPr="00677B53" w:rsidTr="00677B53">
        <w:trPr>
          <w:trHeight w:val="46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106 06040 00 0000 110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Земельный налог с физических лиц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5 637 225,19</w:t>
            </w:r>
          </w:p>
        </w:tc>
      </w:tr>
      <w:tr w:rsidR="00677B53" w:rsidRPr="00677B53" w:rsidTr="00677B53">
        <w:trPr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106 06043 13 0000 110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5 637 225,19</w:t>
            </w:r>
          </w:p>
        </w:tc>
      </w:tr>
      <w:tr w:rsidR="00677B53" w:rsidRPr="00677B53" w:rsidTr="00677B53">
        <w:trPr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111 00000 00 0000 000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7 259 033,88</w:t>
            </w:r>
          </w:p>
        </w:tc>
      </w:tr>
      <w:tr w:rsidR="00677B53" w:rsidRPr="00677B53" w:rsidTr="00677B53">
        <w:trPr>
          <w:trHeight w:val="127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111 05000 00 0000 120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5 879 690,25</w:t>
            </w:r>
          </w:p>
        </w:tc>
      </w:tr>
      <w:tr w:rsidR="00677B53" w:rsidRPr="00677B53" w:rsidTr="00677B53">
        <w:trPr>
          <w:trHeight w:val="105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 111 05010 00 0000 120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3 198 584,93</w:t>
            </w:r>
          </w:p>
        </w:tc>
      </w:tr>
      <w:tr w:rsidR="00677B53" w:rsidRPr="00677B53" w:rsidTr="00677B53">
        <w:trPr>
          <w:trHeight w:val="106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111 05013 13 0000 120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3 198 584,93</w:t>
            </w:r>
          </w:p>
        </w:tc>
      </w:tr>
      <w:tr w:rsidR="00677B53" w:rsidRPr="00677B53" w:rsidTr="00677B53">
        <w:trPr>
          <w:trHeight w:val="117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111 05020 00 0000 120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1 142 957,28</w:t>
            </w:r>
          </w:p>
        </w:tc>
      </w:tr>
      <w:tr w:rsidR="00677B53" w:rsidRPr="00677B53" w:rsidTr="00677B53">
        <w:trPr>
          <w:trHeight w:val="100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111 05025 13 0000 120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1 142 957,28</w:t>
            </w:r>
          </w:p>
        </w:tc>
      </w:tr>
      <w:tr w:rsidR="00677B53" w:rsidRPr="00677B53" w:rsidTr="00677B53">
        <w:trPr>
          <w:trHeight w:val="52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111 05070 00 0000 120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1 538 000,08</w:t>
            </w:r>
          </w:p>
        </w:tc>
      </w:tr>
      <w:tr w:rsidR="00677B53" w:rsidRPr="00677B53" w:rsidTr="00677B53">
        <w:trPr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111 05075 13 0000 120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1 538 000,08</w:t>
            </w:r>
          </w:p>
        </w:tc>
      </w:tr>
      <w:tr w:rsidR="00677B53" w:rsidRPr="00677B53" w:rsidTr="00677B53">
        <w:trPr>
          <w:trHeight w:val="64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111 05300 00 0000 120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147,96</w:t>
            </w:r>
          </w:p>
        </w:tc>
      </w:tr>
      <w:tr w:rsidR="00677B53" w:rsidRPr="00677B53" w:rsidTr="00677B53">
        <w:trPr>
          <w:trHeight w:val="64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111 05310 00 0000 120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147,96</w:t>
            </w:r>
          </w:p>
        </w:tc>
      </w:tr>
      <w:tr w:rsidR="00677B53" w:rsidRPr="00677B53" w:rsidTr="00677B53">
        <w:trPr>
          <w:trHeight w:val="160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lastRenderedPageBreak/>
              <w:t xml:space="preserve"> 111 05313 13 0000 120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147,96</w:t>
            </w:r>
          </w:p>
        </w:tc>
      </w:tr>
      <w:tr w:rsidR="00677B53" w:rsidRPr="00677B53" w:rsidTr="00677B53">
        <w:trPr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111 07000 00 0000 120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1 124 000,00</w:t>
            </w:r>
          </w:p>
        </w:tc>
      </w:tr>
      <w:tr w:rsidR="00677B53" w:rsidRPr="00677B53" w:rsidTr="00677B53">
        <w:trPr>
          <w:trHeight w:val="75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111 07010 00 0000 120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1 124 000,00</w:t>
            </w:r>
          </w:p>
        </w:tc>
      </w:tr>
      <w:tr w:rsidR="00677B53" w:rsidRPr="00677B53" w:rsidTr="00677B53">
        <w:trPr>
          <w:trHeight w:val="81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111 07015 13 0000 120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1 124 000,00</w:t>
            </w:r>
          </w:p>
        </w:tc>
      </w:tr>
      <w:tr w:rsidR="00677B53" w:rsidRPr="00677B53" w:rsidTr="00677B53">
        <w:trPr>
          <w:trHeight w:val="102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111 09000 00 0000 120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255 343,63</w:t>
            </w:r>
          </w:p>
        </w:tc>
      </w:tr>
      <w:tr w:rsidR="00677B53" w:rsidRPr="00677B53" w:rsidTr="00677B53">
        <w:trPr>
          <w:trHeight w:val="103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 111 09040 00 0000 120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123 142,93</w:t>
            </w:r>
          </w:p>
        </w:tc>
      </w:tr>
      <w:tr w:rsidR="00677B53" w:rsidRPr="00677B53" w:rsidTr="00677B53">
        <w:trPr>
          <w:trHeight w:val="102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111 09045 13 0000 120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123 142,93</w:t>
            </w:r>
          </w:p>
        </w:tc>
      </w:tr>
      <w:tr w:rsidR="00677B53" w:rsidRPr="00677B53" w:rsidTr="00677B53">
        <w:trPr>
          <w:trHeight w:val="154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111 09080 00 0000 120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132 200,70</w:t>
            </w:r>
          </w:p>
        </w:tc>
      </w:tr>
      <w:tr w:rsidR="00677B53" w:rsidRPr="00677B53" w:rsidTr="00677B53">
        <w:trPr>
          <w:trHeight w:val="157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111 09080 13 0000 120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132 200,70</w:t>
            </w:r>
          </w:p>
        </w:tc>
      </w:tr>
      <w:tr w:rsidR="00677B53" w:rsidRPr="00677B53" w:rsidTr="00677B53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113 00000 00 0000 000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691 236,29</w:t>
            </w:r>
          </w:p>
        </w:tc>
      </w:tr>
      <w:tr w:rsidR="00677B53" w:rsidRPr="00677B53" w:rsidTr="00677B53">
        <w:trPr>
          <w:trHeight w:val="51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113 02000 00 0000 130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691 236,29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113 02990 00 0000 130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691 236,29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113 02995 13 0000 130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691 236,29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114 00000 00 0000 000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4 246 725,57</w:t>
            </w:r>
          </w:p>
        </w:tc>
      </w:tr>
      <w:tr w:rsidR="00677B53" w:rsidRPr="00677B53" w:rsidTr="00677B53">
        <w:trPr>
          <w:trHeight w:val="99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114 02000 00 0000 000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677B53">
              <w:rPr>
                <w:rFonts w:ascii="Arial CYR" w:hAnsi="Arial CYR"/>
                <w:color w:val="000000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lastRenderedPageBreak/>
              <w:t>1 883 062,73</w:t>
            </w:r>
          </w:p>
        </w:tc>
      </w:tr>
      <w:tr w:rsidR="00677B53" w:rsidRPr="00677B53" w:rsidTr="00677B53">
        <w:trPr>
          <w:trHeight w:val="126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114 02050 13 0000 410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1 883 062,73</w:t>
            </w:r>
          </w:p>
        </w:tc>
      </w:tr>
      <w:tr w:rsidR="00677B53" w:rsidRPr="00677B53" w:rsidTr="00677B53">
        <w:trPr>
          <w:trHeight w:val="123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114 02053 13 0000 410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1 883 062,73</w:t>
            </w:r>
          </w:p>
        </w:tc>
      </w:tr>
      <w:tr w:rsidR="00677B53" w:rsidRPr="00677B53" w:rsidTr="00677B53">
        <w:trPr>
          <w:trHeight w:val="52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114 06000 00 0000 430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2 363 662,84</w:t>
            </w:r>
          </w:p>
        </w:tc>
      </w:tr>
      <w:tr w:rsidR="00677B53" w:rsidRPr="00677B53" w:rsidTr="00677B53">
        <w:trPr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114 06010 00 0000 430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2 147 189,16</w:t>
            </w:r>
          </w:p>
        </w:tc>
      </w:tr>
      <w:tr w:rsidR="00677B53" w:rsidRPr="00677B53" w:rsidTr="00677B53">
        <w:trPr>
          <w:trHeight w:val="7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114 06013 13 0000 430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2 147 189,16</w:t>
            </w:r>
          </w:p>
        </w:tc>
      </w:tr>
      <w:tr w:rsidR="00677B53" w:rsidRPr="00677B53" w:rsidTr="00677B53">
        <w:trPr>
          <w:trHeight w:val="76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114 06020 00 0000 430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216 473,68</w:t>
            </w:r>
          </w:p>
        </w:tc>
      </w:tr>
      <w:tr w:rsidR="00677B53" w:rsidRPr="00677B53" w:rsidTr="00677B53">
        <w:trPr>
          <w:trHeight w:val="7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114 06025 13 0000 430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216 473,68</w:t>
            </w:r>
          </w:p>
        </w:tc>
      </w:tr>
      <w:tr w:rsidR="00677B53" w:rsidRPr="00677B53" w:rsidTr="00677B53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115 00000 00 0000 000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АДМИНИСТРАТИВНЫЕ ПЛАТЕЖИ И СБОРЫ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15 000,00</w:t>
            </w:r>
          </w:p>
        </w:tc>
      </w:tr>
      <w:tr w:rsidR="00677B53" w:rsidRPr="00677B53" w:rsidTr="00677B53">
        <w:trPr>
          <w:trHeight w:val="67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115 02000 00 0000 140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15 000,00</w:t>
            </w:r>
          </w:p>
        </w:tc>
      </w:tr>
      <w:tr w:rsidR="00677B53" w:rsidRPr="00677B53" w:rsidTr="00677B53">
        <w:trPr>
          <w:trHeight w:val="67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115 02050 13 0000 140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15 000,00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116 00000 00 0000 000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11 530,40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116 10000 00 0000 140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11 530,40</w:t>
            </w:r>
          </w:p>
        </w:tc>
      </w:tr>
      <w:tr w:rsidR="00677B53" w:rsidRPr="00677B53" w:rsidTr="00677B53">
        <w:trPr>
          <w:trHeight w:val="61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116 10060 00 0000 140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30,40</w:t>
            </w:r>
          </w:p>
        </w:tc>
      </w:tr>
      <w:tr w:rsidR="00677B53" w:rsidRPr="00677B53" w:rsidTr="00677B53">
        <w:trPr>
          <w:trHeight w:val="229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116 10061 13 0000 140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30,40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116 11000 01 0000 140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11 500,00</w:t>
            </w:r>
          </w:p>
        </w:tc>
      </w:tr>
      <w:tr w:rsidR="00677B53" w:rsidRPr="00677B53" w:rsidTr="00677B53">
        <w:trPr>
          <w:trHeight w:val="54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116 11060 01 0000 140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11 500,00</w:t>
            </w:r>
          </w:p>
        </w:tc>
      </w:tr>
      <w:tr w:rsidR="00677B53" w:rsidRPr="00677B53" w:rsidTr="00677B53">
        <w:trPr>
          <w:trHeight w:val="82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lastRenderedPageBreak/>
              <w:t>116 11064 01 0000 140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24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11 500,00</w:t>
            </w:r>
          </w:p>
        </w:tc>
      </w:tr>
      <w:tr w:rsidR="00677B53" w:rsidRPr="00677B53" w:rsidTr="00677B53">
        <w:trPr>
          <w:trHeight w:val="5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200 00000 00 0000 000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140 891 691,88</w:t>
            </w:r>
          </w:p>
        </w:tc>
      </w:tr>
      <w:tr w:rsidR="00677B53" w:rsidRPr="00677B53" w:rsidTr="00677B53">
        <w:trPr>
          <w:trHeight w:val="64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202 00000 00 0000 000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140 733 990,41</w:t>
            </w:r>
          </w:p>
        </w:tc>
      </w:tr>
      <w:tr w:rsidR="00677B53" w:rsidRPr="00677B53" w:rsidTr="00677B53">
        <w:trPr>
          <w:trHeight w:val="64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202 20000 00 0000 150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138 233 990,41</w:t>
            </w:r>
          </w:p>
        </w:tc>
      </w:tr>
      <w:tr w:rsidR="00677B53" w:rsidRPr="00677B53" w:rsidTr="00677B53">
        <w:trPr>
          <w:trHeight w:val="106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202 20216 00 0000 150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18 317 703,08</w:t>
            </w:r>
          </w:p>
        </w:tc>
      </w:tr>
      <w:tr w:rsidR="00677B53" w:rsidRPr="00677B53" w:rsidTr="00677B53">
        <w:trPr>
          <w:trHeight w:val="123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202 20216 13 0000 150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18 317 703,08</w:t>
            </w:r>
          </w:p>
        </w:tc>
      </w:tr>
      <w:tr w:rsidR="00677B53" w:rsidRPr="00677B53" w:rsidTr="00677B53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202 25555 00 0000 150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6 444 410,82</w:t>
            </w:r>
          </w:p>
        </w:tc>
      </w:tr>
      <w:tr w:rsidR="00677B53" w:rsidRPr="00677B53" w:rsidTr="00677B53">
        <w:trPr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202 25555 13 0000 150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6 444 410,82</w:t>
            </w:r>
          </w:p>
        </w:tc>
      </w:tr>
      <w:tr w:rsidR="00677B53" w:rsidRPr="00677B53" w:rsidTr="00677B53">
        <w:trPr>
          <w:trHeight w:val="123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202 27139 00 0000 150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Субсидии бюджетам на </w:t>
            </w:r>
            <w:proofErr w:type="spellStart"/>
            <w:r w:rsidRPr="00677B53">
              <w:rPr>
                <w:rFonts w:ascii="Arial CYR" w:hAnsi="Arial CYR"/>
                <w:color w:val="000000"/>
              </w:rPr>
              <w:t>софинансирование</w:t>
            </w:r>
            <w:proofErr w:type="spellEnd"/>
            <w:r w:rsidRPr="00677B53">
              <w:rPr>
                <w:rFonts w:ascii="Arial CYR" w:hAnsi="Arial CYR"/>
                <w:color w:val="000000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94 205 316,20</w:t>
            </w:r>
          </w:p>
        </w:tc>
      </w:tr>
      <w:tr w:rsidR="00677B53" w:rsidRPr="00677B53" w:rsidTr="00677B53">
        <w:trPr>
          <w:trHeight w:val="127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202 27139 13 0000 150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</w:rPr>
            </w:pPr>
            <w:r w:rsidRPr="00677B53">
              <w:rPr>
                <w:rFonts w:ascii="Arial CYR" w:hAnsi="Arial CYR"/>
              </w:rPr>
              <w:t xml:space="preserve">Субсидии бюджетам городских поселений на </w:t>
            </w:r>
            <w:proofErr w:type="spellStart"/>
            <w:r w:rsidRPr="00677B53">
              <w:rPr>
                <w:rFonts w:ascii="Arial CYR" w:hAnsi="Arial CYR"/>
              </w:rPr>
              <w:t>софинансирование</w:t>
            </w:r>
            <w:proofErr w:type="spellEnd"/>
            <w:r w:rsidRPr="00677B53">
              <w:rPr>
                <w:rFonts w:ascii="Arial CYR" w:hAnsi="Arial CYR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94 205 316,20</w:t>
            </w:r>
          </w:p>
        </w:tc>
      </w:tr>
      <w:tr w:rsidR="00677B53" w:rsidRPr="00677B53" w:rsidTr="00677B53">
        <w:trPr>
          <w:trHeight w:val="51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202 29999 00 0000 150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субсидии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19 266 560,31</w:t>
            </w:r>
          </w:p>
        </w:tc>
      </w:tr>
      <w:tr w:rsidR="00677B53" w:rsidRPr="00677B53" w:rsidTr="00677B53">
        <w:trPr>
          <w:trHeight w:val="51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202 29999 13 0000 150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19 266 560,31</w:t>
            </w:r>
          </w:p>
        </w:tc>
      </w:tr>
      <w:tr w:rsidR="00677B53" w:rsidRPr="00677B53" w:rsidTr="00677B53">
        <w:trPr>
          <w:trHeight w:val="46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202 40000 00 0000 150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Иные межбюджетные трансферты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2 500 000,00</w:t>
            </w:r>
          </w:p>
        </w:tc>
      </w:tr>
      <w:tr w:rsidR="00677B53" w:rsidRPr="00677B53" w:rsidTr="00677B53">
        <w:trPr>
          <w:trHeight w:val="82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202 40014 00 0000 150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2 500 000,00</w:t>
            </w:r>
          </w:p>
        </w:tc>
      </w:tr>
      <w:tr w:rsidR="00677B53" w:rsidRPr="00677B53" w:rsidTr="00677B53">
        <w:trPr>
          <w:trHeight w:val="1005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202 40014 13 0000 150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2 500 000,00</w:t>
            </w:r>
          </w:p>
        </w:tc>
      </w:tr>
      <w:tr w:rsidR="00677B53" w:rsidRPr="00677B53" w:rsidTr="00677B53">
        <w:trPr>
          <w:trHeight w:val="54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 xml:space="preserve"> 207 00000 00 0000 000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157 701,47</w:t>
            </w:r>
          </w:p>
        </w:tc>
      </w:tr>
      <w:tr w:rsidR="00677B53" w:rsidRPr="00677B53" w:rsidTr="00677B53">
        <w:trPr>
          <w:trHeight w:val="54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207 05000 13 0000 150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157 701,47</w:t>
            </w:r>
          </w:p>
        </w:tc>
      </w:tr>
      <w:tr w:rsidR="00677B53" w:rsidRPr="00677B53" w:rsidTr="00677B53">
        <w:trPr>
          <w:trHeight w:val="540"/>
        </w:trPr>
        <w:tc>
          <w:tcPr>
            <w:tcW w:w="28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 xml:space="preserve"> 207 05030 13 0000 150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both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color w:val="000000"/>
              </w:rPr>
            </w:pPr>
            <w:r w:rsidRPr="00677B53">
              <w:rPr>
                <w:rFonts w:ascii="Arial CYR" w:hAnsi="Arial CYR"/>
                <w:color w:val="000000"/>
              </w:rPr>
              <w:t>157 701,47</w:t>
            </w:r>
          </w:p>
        </w:tc>
      </w:tr>
      <w:tr w:rsidR="00677B53" w:rsidRPr="00677B53" w:rsidTr="00677B53">
        <w:trPr>
          <w:trHeight w:val="375"/>
        </w:trPr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ИТОГО ДОХОДОВ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677B53">
              <w:rPr>
                <w:rFonts w:ascii="Arial CYR" w:hAnsi="Arial CYR"/>
                <w:b/>
                <w:bCs/>
                <w:color w:val="000000"/>
              </w:rPr>
              <w:t>258 399 969,01</w:t>
            </w:r>
          </w:p>
        </w:tc>
      </w:tr>
      <w:tr w:rsidR="00677B53" w:rsidRPr="00677B53" w:rsidTr="00677B53">
        <w:trPr>
          <w:trHeight w:val="375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Приложение 2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8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к решению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городского Совета народных депутатов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54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"Об исполнении бюджета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городского поселения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муниципального района Брянской области за 2024 год" 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12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 xml:space="preserve">Расходы бюджета </w:t>
            </w:r>
            <w:proofErr w:type="spellStart"/>
            <w:r w:rsidRPr="00677B53">
              <w:rPr>
                <w:b/>
                <w:bCs/>
                <w:color w:val="000000"/>
                <w:sz w:val="26"/>
                <w:szCs w:val="26"/>
              </w:rPr>
              <w:t>Карачевского</w:t>
            </w:r>
            <w:proofErr w:type="spellEnd"/>
            <w:r w:rsidRPr="00677B53">
              <w:rPr>
                <w:b/>
                <w:bCs/>
                <w:color w:val="00000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677B53">
              <w:rPr>
                <w:b/>
                <w:bCs/>
                <w:color w:val="000000"/>
                <w:sz w:val="26"/>
                <w:szCs w:val="26"/>
              </w:rPr>
              <w:t>Карачевского</w:t>
            </w:r>
            <w:proofErr w:type="spellEnd"/>
            <w:r w:rsidRPr="00677B53">
              <w:rPr>
                <w:b/>
                <w:bCs/>
                <w:color w:val="000000"/>
                <w:sz w:val="26"/>
                <w:szCs w:val="26"/>
              </w:rPr>
              <w:t xml:space="preserve"> муниципального района Брянской области за 2024 год по разделам и подразделам классификации расходов бюджетов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2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(рублей)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480"/>
        </w:trPr>
        <w:tc>
          <w:tcPr>
            <w:tcW w:w="60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77B53">
              <w:rPr>
                <w:color w:val="000000"/>
                <w:sz w:val="26"/>
                <w:szCs w:val="26"/>
              </w:rPr>
              <w:t>РзПр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Кассовое исполнение за 2024 год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544"/>
        </w:trPr>
        <w:tc>
          <w:tcPr>
            <w:tcW w:w="60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5 573 021,15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73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0103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828 089,25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3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0107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1 500 000,00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1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3 244 931,90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51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397 019,13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6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0310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41 208,13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49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0314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355 811,00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54 396 378,37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0405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12 710,42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0406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410 005,86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0408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3 417 367,96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1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0409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50 556 294,13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7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68 832 434,65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5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0501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1 152 780,54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5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0502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7 049 025,89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5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0503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41 377 319,12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49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0505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19 253 309,10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15 000,00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1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0605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15 000,00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677B53">
              <w:rPr>
                <w:b/>
                <w:bCs/>
                <w:color w:val="000000"/>
                <w:sz w:val="26"/>
                <w:szCs w:val="26"/>
              </w:rPr>
              <w:t>КУЛЬТУРА ,</w:t>
            </w:r>
            <w:proofErr w:type="gramEnd"/>
            <w:r w:rsidRPr="00677B53">
              <w:rPr>
                <w:b/>
                <w:bCs/>
                <w:color w:val="000000"/>
                <w:sz w:val="26"/>
                <w:szCs w:val="26"/>
              </w:rPr>
              <w:t xml:space="preserve"> КИНЕМАТОГРАФИЯ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6 774 747,19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15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0804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6 774 747,19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3 006 140,54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1001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619 375,95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1003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115 000,00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1004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2 131 764,59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1006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140 000,00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108 540 397,89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7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12 797 442,23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60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1102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95 742 955,66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55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B53">
              <w:rPr>
                <w:b/>
                <w:bCs/>
                <w:color w:val="000000"/>
                <w:sz w:val="26"/>
                <w:szCs w:val="26"/>
              </w:rPr>
              <w:t>247 535 138,92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255"/>
        </w:trPr>
        <w:tc>
          <w:tcPr>
            <w:tcW w:w="6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77B53" w:rsidRPr="00677B53" w:rsidTr="00677B53">
        <w:trPr>
          <w:gridBefore w:val="1"/>
          <w:gridAfter w:val="1"/>
          <w:wBefore w:w="142" w:type="dxa"/>
          <w:wAfter w:w="1022" w:type="dxa"/>
          <w:trHeight w:val="300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7B53" w:rsidRPr="00677B53" w:rsidRDefault="00677B53" w:rsidP="00677B53">
            <w:pPr>
              <w:rPr>
                <w:color w:val="000000"/>
                <w:sz w:val="26"/>
                <w:szCs w:val="26"/>
              </w:rPr>
            </w:pPr>
            <w:r w:rsidRPr="00677B53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482D89" w:rsidRPr="00677B53" w:rsidRDefault="00482D89" w:rsidP="00B021C9">
      <w:pPr>
        <w:tabs>
          <w:tab w:val="left" w:pos="493"/>
        </w:tabs>
        <w:rPr>
          <w:b/>
          <w:spacing w:val="8"/>
          <w:sz w:val="26"/>
          <w:szCs w:val="26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4679"/>
        <w:gridCol w:w="734"/>
        <w:gridCol w:w="640"/>
        <w:gridCol w:w="820"/>
        <w:gridCol w:w="1375"/>
        <w:gridCol w:w="760"/>
        <w:gridCol w:w="1624"/>
      </w:tblGrid>
      <w:tr w:rsidR="00677B53" w:rsidRPr="00677B53" w:rsidTr="00BC564B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Приложение 3</w:t>
            </w:r>
          </w:p>
        </w:tc>
      </w:tr>
      <w:tr w:rsidR="00677B53" w:rsidRPr="00677B53" w:rsidTr="00BC564B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к решению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городского Совета народных депутатов</w:t>
            </w:r>
          </w:p>
        </w:tc>
      </w:tr>
      <w:tr w:rsidR="00677B53" w:rsidRPr="00677B53" w:rsidTr="00BC564B">
        <w:trPr>
          <w:trHeight w:val="480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"Об исполнении бюджета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городского поселения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муниципального района Брянской области за 2024 год"</w:t>
            </w:r>
          </w:p>
        </w:tc>
      </w:tr>
      <w:tr w:rsidR="00677B53" w:rsidRPr="00677B53" w:rsidTr="00BC564B">
        <w:trPr>
          <w:trHeight w:val="85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  <w:r w:rsidRPr="00677B53">
              <w:rPr>
                <w:rFonts w:ascii="Arial CYR" w:hAnsi="Arial CYR" w:cs="Calibri"/>
                <w:b/>
                <w:bCs/>
                <w:color w:val="000000"/>
              </w:rPr>
              <w:t xml:space="preserve">Расходы бюджета </w:t>
            </w:r>
            <w:proofErr w:type="spellStart"/>
            <w:r w:rsidRPr="00677B53">
              <w:rPr>
                <w:rFonts w:ascii="Arial CYR" w:hAnsi="Arial CYR" w:cs="Calibri"/>
                <w:b/>
                <w:bCs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677B53">
              <w:rPr>
                <w:rFonts w:ascii="Arial CYR" w:hAnsi="Arial CYR" w:cs="Calibri"/>
                <w:b/>
                <w:bCs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b/>
                <w:bCs/>
                <w:color w:val="000000"/>
              </w:rPr>
              <w:t xml:space="preserve"> муниципального района Брянской области за 2024 год по ведомственной структуре расходов бюджета городского поселения</w:t>
            </w:r>
          </w:p>
        </w:tc>
      </w:tr>
      <w:tr w:rsidR="00677B53" w:rsidRPr="00677B53" w:rsidTr="00BC564B">
        <w:trPr>
          <w:trHeight w:val="25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right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(рублей)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Наименование 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proofErr w:type="spellStart"/>
            <w:r w:rsidRPr="00677B53">
              <w:rPr>
                <w:rFonts w:ascii="Arial CYR" w:hAnsi="Arial CYR" w:cs="Calibri"/>
                <w:color w:val="000000"/>
              </w:rPr>
              <w:t>Рз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proofErr w:type="spellStart"/>
            <w:r w:rsidRPr="00677B53">
              <w:rPr>
                <w:rFonts w:ascii="Arial CYR" w:hAnsi="Arial CYR" w:cs="Calibri"/>
                <w:color w:val="000000"/>
              </w:rPr>
              <w:t>Пр</w:t>
            </w:r>
            <w:proofErr w:type="spellEnd"/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ВР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Кассовое исполнение за 2024 год</w:t>
            </w:r>
          </w:p>
        </w:tc>
      </w:tr>
      <w:tr w:rsidR="00677B53" w:rsidRPr="00677B53" w:rsidTr="00BC564B">
        <w:trPr>
          <w:trHeight w:val="464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0"/>
              <w:rPr>
                <w:rFonts w:ascii="Arial CYR" w:hAnsi="Arial CYR" w:cs="Calibri"/>
                <w:color w:val="000000"/>
              </w:rPr>
            </w:pP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Карачевский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городской Совет народных депутатов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0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828 089,25</w:t>
            </w:r>
          </w:p>
        </w:tc>
      </w:tr>
      <w:tr w:rsidR="00677B53" w:rsidRPr="00677B53" w:rsidTr="00BC564B">
        <w:trPr>
          <w:trHeight w:val="3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828 089,25</w:t>
            </w:r>
          </w:p>
        </w:tc>
      </w:tr>
      <w:tr w:rsidR="00677B53" w:rsidRPr="00677B53" w:rsidTr="00BC564B">
        <w:trPr>
          <w:trHeight w:val="10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828 089,25</w:t>
            </w:r>
          </w:p>
        </w:tc>
      </w:tr>
      <w:tr w:rsidR="00677B53" w:rsidRPr="00677B53" w:rsidTr="00BC564B">
        <w:trPr>
          <w:trHeight w:val="7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828 089,25</w:t>
            </w:r>
          </w:p>
        </w:tc>
      </w:tr>
      <w:tr w:rsidR="00677B53" w:rsidRPr="00677B53" w:rsidTr="00BC564B">
        <w:trPr>
          <w:trHeight w:val="15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577 110,96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577 110,96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250 978,29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250 978,29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Администрация </w:t>
            </w:r>
            <w:proofErr w:type="spellStart"/>
            <w:r w:rsidRPr="00677B53">
              <w:rPr>
                <w:rFonts w:ascii="Arial CYR" w:hAnsi="Arial CYR" w:cs="Calibri"/>
                <w:color w:val="000000"/>
              </w:rPr>
              <w:t>Карачевского</w:t>
            </w:r>
            <w:proofErr w:type="spellEnd"/>
            <w:r w:rsidRPr="00677B53">
              <w:rPr>
                <w:rFonts w:ascii="Arial CYR" w:hAnsi="Arial CYR" w:cs="Calibri"/>
                <w:color w:val="000000"/>
              </w:rPr>
              <w:t xml:space="preserve"> </w:t>
            </w:r>
            <w:proofErr w:type="gramStart"/>
            <w:r w:rsidRPr="00677B53">
              <w:rPr>
                <w:rFonts w:ascii="Arial CYR" w:hAnsi="Arial CYR" w:cs="Calibri"/>
                <w:color w:val="000000"/>
              </w:rPr>
              <w:t>района(</w:t>
            </w:r>
            <w:proofErr w:type="gramEnd"/>
            <w:r w:rsidRPr="00677B53">
              <w:rPr>
                <w:rFonts w:ascii="Arial CYR" w:hAnsi="Arial CYR" w:cs="Calibri"/>
                <w:color w:val="000000"/>
              </w:rPr>
              <w:t>городское поселение)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246 707 049,67</w:t>
            </w:r>
          </w:p>
        </w:tc>
      </w:tr>
      <w:tr w:rsidR="00677B53" w:rsidRPr="00677B53" w:rsidTr="00BC564B">
        <w:trPr>
          <w:trHeight w:val="3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4 744 931,90</w:t>
            </w:r>
          </w:p>
        </w:tc>
      </w:tr>
      <w:tr w:rsidR="00677B53" w:rsidRPr="00677B53" w:rsidTr="00BC564B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1 500 000,00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Организация и проведение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1 500 000,00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1 500 000,00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Специальные расходы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5000080060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880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1 500 000,00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3 244 931,90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62 300,00</w:t>
            </w:r>
          </w:p>
        </w:tc>
      </w:tr>
      <w:tr w:rsidR="00677B53" w:rsidRPr="00677B53" w:rsidTr="00BC564B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62 300,00</w:t>
            </w:r>
          </w:p>
        </w:tc>
      </w:tr>
      <w:tr w:rsidR="00677B53" w:rsidRPr="00677B53" w:rsidTr="00BC564B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62 300,00</w:t>
            </w:r>
          </w:p>
        </w:tc>
      </w:tr>
      <w:tr w:rsidR="00677B53" w:rsidRPr="00677B53" w:rsidTr="00BC564B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344 515,22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344 515,22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344 515,22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594 879,98</w:t>
            </w:r>
          </w:p>
        </w:tc>
      </w:tr>
      <w:tr w:rsidR="00677B53" w:rsidRPr="00677B53" w:rsidTr="00BC564B">
        <w:trPr>
          <w:trHeight w:val="8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594 879,98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594 879,98</w:t>
            </w:r>
          </w:p>
        </w:tc>
      </w:tr>
      <w:tr w:rsidR="00677B53" w:rsidRPr="00677B53" w:rsidTr="00BC564B">
        <w:trPr>
          <w:trHeight w:val="9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2 239 617,70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2 102 617,70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2 102 617,70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137 000,00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137 000,00</w:t>
            </w:r>
          </w:p>
        </w:tc>
      </w:tr>
      <w:tr w:rsidR="00677B53" w:rsidRPr="00677B53" w:rsidTr="00BC564B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Уплата налогов, сборов и иных обязательных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5141183360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3 619,00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5141183360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3 619,00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5141183360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3 619,00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397 019,13</w:t>
            </w:r>
          </w:p>
        </w:tc>
      </w:tr>
      <w:tr w:rsidR="00677B53" w:rsidRPr="00677B53" w:rsidTr="00BC564B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41 208,13</w:t>
            </w:r>
          </w:p>
        </w:tc>
      </w:tr>
      <w:tr w:rsidR="00677B53" w:rsidRPr="00677B53" w:rsidTr="00BC564B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в сфере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41 208,13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41 208,13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41 208,13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355 811,00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по обеспечению функционирования комплекса "Безопасный город"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355 811,00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355 811,00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5141281190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355 811,00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54 396 378,37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12 710,42</w:t>
            </w:r>
          </w:p>
        </w:tc>
      </w:tr>
      <w:tr w:rsidR="00677B53" w:rsidRPr="00677B53" w:rsidTr="00BC564B">
        <w:trPr>
          <w:trHeight w:val="20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12 710,42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12 710,42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12 710,42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Водное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410 005,86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410 005,86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410 005,86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410 005,86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3 417 367,96</w:t>
            </w:r>
          </w:p>
        </w:tc>
      </w:tr>
      <w:tr w:rsidR="00677B53" w:rsidRPr="00677B53" w:rsidTr="00BC564B">
        <w:trPr>
          <w:trHeight w:val="17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3 417 367,96</w:t>
            </w:r>
          </w:p>
        </w:tc>
      </w:tr>
      <w:tr w:rsidR="00677B53" w:rsidRPr="00677B53" w:rsidTr="00BC564B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3 417 367,96</w:t>
            </w:r>
          </w:p>
        </w:tc>
      </w:tr>
      <w:tr w:rsidR="00677B53" w:rsidRPr="00677B53" w:rsidTr="00BC564B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3 417 367,96</w:t>
            </w:r>
          </w:p>
        </w:tc>
      </w:tr>
      <w:tr w:rsidR="00677B53" w:rsidRPr="00677B53" w:rsidTr="00BC564B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50 556 294,13</w:t>
            </w:r>
          </w:p>
        </w:tc>
      </w:tr>
      <w:tr w:rsidR="00677B53" w:rsidRPr="00677B53" w:rsidTr="00BC564B">
        <w:trPr>
          <w:trHeight w:val="1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Финансовое обеспечение дорожной деятельности на территории Брянской области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511R116260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10 202 572,40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511R116260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10 202 572,40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511R116260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10 202 572,40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26 129 520,08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26 219 520,08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5141381610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26 219 520,08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51413S6170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14 224 201,65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51413S6170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14 224 201,65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51413S6170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14 224 201,65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68 832 434,65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1 152 780,54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в сфере жилищного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739 848,62</w:t>
            </w:r>
          </w:p>
        </w:tc>
      </w:tr>
      <w:tr w:rsidR="00677B53" w:rsidRPr="00677B53" w:rsidTr="00BC564B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739 848,62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739 848,62</w:t>
            </w:r>
          </w:p>
        </w:tc>
      </w:tr>
      <w:tr w:rsidR="00677B53" w:rsidRPr="00677B53" w:rsidTr="00BC564B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412 931,92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412 931,92</w:t>
            </w:r>
          </w:p>
        </w:tc>
      </w:tr>
      <w:tr w:rsidR="00677B53" w:rsidRPr="00677B53" w:rsidTr="00BC564B">
        <w:trPr>
          <w:trHeight w:val="7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412 931,92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7 049 025,89</w:t>
            </w:r>
          </w:p>
        </w:tc>
      </w:tr>
      <w:tr w:rsidR="00677B53" w:rsidRPr="00677B53" w:rsidTr="00BC564B">
        <w:trPr>
          <w:trHeight w:val="8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126 000,00</w:t>
            </w:r>
          </w:p>
        </w:tc>
      </w:tr>
      <w:tr w:rsidR="00677B53" w:rsidRPr="00677B53" w:rsidTr="00BC564B">
        <w:trPr>
          <w:trHeight w:val="8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126 000,00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126 000,00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в сфере 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4 016 579,57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4 016 579,57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4 016 579,57</w:t>
            </w:r>
          </w:p>
        </w:tc>
      </w:tr>
      <w:tr w:rsidR="00677B53" w:rsidRPr="00677B53" w:rsidTr="00BC564B">
        <w:trPr>
          <w:trHeight w:val="17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5141483710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2 500 000,00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5141483710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2 500 000,00</w:t>
            </w:r>
          </w:p>
        </w:tc>
      </w:tr>
      <w:tr w:rsidR="00677B53" w:rsidRPr="00677B53" w:rsidTr="00BC564B">
        <w:trPr>
          <w:trHeight w:val="13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5141483710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2 500 000,00</w:t>
            </w:r>
          </w:p>
        </w:tc>
      </w:tr>
      <w:tr w:rsidR="00677B53" w:rsidRPr="00677B53" w:rsidTr="00BC564B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        Подготовка объектов жилищно-коммунального хозяйства к зиме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406 446,32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406 446,32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406 446,32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41 377 319,12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Организация и обеспечение освещения улиц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12 872 181,84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12 872 181,84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5141481690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12 872 181,84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Озеленение территории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892 719,18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892 719,18</w:t>
            </w:r>
          </w:p>
        </w:tc>
      </w:tr>
      <w:tr w:rsidR="00677B53" w:rsidRPr="00677B53" w:rsidTr="00BC564B">
        <w:trPr>
          <w:trHeight w:val="7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892 719,18</w:t>
            </w:r>
          </w:p>
        </w:tc>
      </w:tr>
      <w:tr w:rsidR="00677B53" w:rsidRPr="00677B53" w:rsidTr="00BC564B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Организация и содержание мест захоронения (кладбищ)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3 531 551,87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3 531 551,87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3 531 551,87</w:t>
            </w:r>
          </w:p>
        </w:tc>
      </w:tr>
      <w:tr w:rsidR="00677B53" w:rsidRPr="00677B53" w:rsidTr="00BC564B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по благоустройству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17 196 534,32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17 196 534,32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17 196 534,32</w:t>
            </w:r>
          </w:p>
        </w:tc>
      </w:tr>
      <w:tr w:rsidR="00677B53" w:rsidRPr="00677B53" w:rsidTr="00BC564B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по формированию современной городской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190 840,00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190 840,00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5141481900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190 840,00</w:t>
            </w:r>
          </w:p>
        </w:tc>
      </w:tr>
      <w:tr w:rsidR="00677B53" w:rsidRPr="00677B53" w:rsidTr="00BC564B">
        <w:trPr>
          <w:trHeight w:val="6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521F255550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6 693 491,91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521F255550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6 693 491,91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521F255550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6 693 491,91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19 253 309,10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19 253 309,10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19 253 309,10</w:t>
            </w:r>
          </w:p>
        </w:tc>
      </w:tr>
      <w:tr w:rsidR="00677B53" w:rsidRPr="00677B53" w:rsidTr="00BC564B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51414S3480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19 253 309,10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ОХРАНА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15 000,00</w:t>
            </w:r>
          </w:p>
        </w:tc>
      </w:tr>
      <w:tr w:rsidR="00677B53" w:rsidRPr="00677B53" w:rsidTr="00BC564B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15 000,00</w:t>
            </w:r>
          </w:p>
        </w:tc>
      </w:tr>
      <w:tr w:rsidR="00677B53" w:rsidRPr="00677B53" w:rsidTr="00BC564B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5141883280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15 000,00</w:t>
            </w:r>
          </w:p>
        </w:tc>
      </w:tr>
      <w:tr w:rsidR="00677B53" w:rsidRPr="00677B53" w:rsidTr="00BC564B">
        <w:trPr>
          <w:trHeight w:val="8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5141883280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15 000,00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5141883280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15 000,00</w:t>
            </w:r>
          </w:p>
        </w:tc>
      </w:tr>
      <w:tr w:rsidR="00677B53" w:rsidRPr="00677B53" w:rsidTr="00BC564B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КУЛЬТУРА, КИНЕМАТОГРАФИЯ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6 774 747,19</w:t>
            </w:r>
          </w:p>
        </w:tc>
      </w:tr>
      <w:tr w:rsidR="00677B53" w:rsidRPr="00677B53" w:rsidTr="00BC564B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6 774 747,19</w:t>
            </w:r>
          </w:p>
        </w:tc>
      </w:tr>
      <w:tr w:rsidR="00677B53" w:rsidRPr="00677B53" w:rsidTr="00BC564B">
        <w:trPr>
          <w:trHeight w:val="18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4 317 987,37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4 317 987,37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4 317 987,37</w:t>
            </w:r>
          </w:p>
        </w:tc>
      </w:tr>
      <w:tr w:rsidR="00677B53" w:rsidRPr="00677B53" w:rsidTr="00BC564B">
        <w:trPr>
          <w:trHeight w:val="18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2 456 759,82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2 456 759,82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5141584270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2 456 759,82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3 006 140,54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619 375,95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619 375,95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619 375,95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619 375,95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115 000,00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115 000,00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115 000,00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5141682590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115 000,00</w:t>
            </w:r>
          </w:p>
        </w:tc>
      </w:tr>
      <w:tr w:rsidR="00677B53" w:rsidRPr="00677B53" w:rsidTr="00BC564B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2 131 764,59</w:t>
            </w:r>
          </w:p>
        </w:tc>
      </w:tr>
      <w:tr w:rsidR="00677B53" w:rsidRPr="00677B53" w:rsidTr="00BC564B">
        <w:trPr>
          <w:trHeight w:val="15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реализации мероприятий по обеспечению жильем молодых семей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5141684420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2 131 764,59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5141684420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2 131 764,59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межбюджетные трансферты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5141684420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outlineLvl w:val="1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2 131 764,59</w:t>
            </w:r>
          </w:p>
        </w:tc>
      </w:tr>
      <w:tr w:rsidR="00677B53" w:rsidRPr="00677B53" w:rsidTr="00BC564B">
        <w:trPr>
          <w:trHeight w:val="5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140 000,00</w:t>
            </w:r>
          </w:p>
        </w:tc>
      </w:tr>
      <w:tr w:rsidR="00677B53" w:rsidRPr="00677B53" w:rsidTr="00BC564B">
        <w:trPr>
          <w:trHeight w:val="4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Резервный фонд местной администрации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140 000,00</w:t>
            </w:r>
          </w:p>
        </w:tc>
      </w:tr>
      <w:tr w:rsidR="00677B53" w:rsidRPr="00677B53" w:rsidTr="00BC564B">
        <w:trPr>
          <w:trHeight w:val="4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140 000,00</w:t>
            </w:r>
          </w:p>
        </w:tc>
      </w:tr>
      <w:tr w:rsidR="00677B53" w:rsidRPr="00677B53" w:rsidTr="00BC564B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5000083030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320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140 000,00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108 540 397,89</w:t>
            </w:r>
          </w:p>
        </w:tc>
      </w:tr>
      <w:tr w:rsidR="00677B53" w:rsidRPr="00677B53" w:rsidTr="00BC564B">
        <w:trPr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Физическая 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12 797 442,23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Спортивно-оздоровительные комплексы и центры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9 642 872,57</w:t>
            </w:r>
          </w:p>
        </w:tc>
      </w:tr>
      <w:tr w:rsidR="00677B53" w:rsidRPr="00677B53" w:rsidTr="00BC564B">
        <w:trPr>
          <w:trHeight w:val="8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9 642 872,57</w:t>
            </w:r>
          </w:p>
        </w:tc>
      </w:tr>
      <w:tr w:rsidR="00677B53" w:rsidRPr="00677B53" w:rsidTr="00BC564B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Субсидии бюджетным учреждениям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610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9 642 872,57</w:t>
            </w:r>
          </w:p>
        </w:tc>
      </w:tr>
      <w:tr w:rsidR="00677B53" w:rsidRPr="00677B53" w:rsidTr="00BC564B">
        <w:trPr>
          <w:trHeight w:val="10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792 441,44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792 441,44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5141780930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792 441,44</w:t>
            </w:r>
          </w:p>
        </w:tc>
      </w:tr>
      <w:tr w:rsidR="00677B53" w:rsidRPr="00677B53" w:rsidTr="00BC564B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Мероприятия по развитию физической культуры и спорта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2 362 128,22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2 362 128,22</w:t>
            </w:r>
          </w:p>
        </w:tc>
      </w:tr>
      <w:tr w:rsidR="00677B53" w:rsidRPr="00677B53" w:rsidTr="00BC564B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2 362 128,22</w:t>
            </w:r>
          </w:p>
        </w:tc>
      </w:tr>
      <w:tr w:rsidR="00677B53" w:rsidRPr="00677B53" w:rsidTr="00BC564B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Массовый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95 742 955,66</w:t>
            </w:r>
          </w:p>
        </w:tc>
      </w:tr>
      <w:tr w:rsidR="00677B53" w:rsidRPr="00677B53" w:rsidTr="00BC564B">
        <w:trPr>
          <w:trHeight w:val="10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511P5Д1390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95 156 885,05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511P5Д1390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95 156 885,05</w:t>
            </w:r>
          </w:p>
        </w:tc>
      </w:tr>
      <w:tr w:rsidR="00677B53" w:rsidRPr="00677B53" w:rsidTr="00BC564B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511P5Д1390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95 156 885,05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586 070,61</w:t>
            </w:r>
          </w:p>
        </w:tc>
      </w:tr>
      <w:tr w:rsidR="00677B53" w:rsidRPr="00677B53" w:rsidTr="00BC564B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586 070,61</w:t>
            </w:r>
          </w:p>
        </w:tc>
      </w:tr>
      <w:tr w:rsidR="00677B53" w:rsidRPr="00677B53" w:rsidTr="00BC564B">
        <w:trPr>
          <w:trHeight w:val="4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Бюджетные инвестиции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907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5141781680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410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color w:val="000000"/>
              </w:rPr>
            </w:pPr>
            <w:r w:rsidRPr="00677B53">
              <w:rPr>
                <w:rFonts w:ascii="Arial CYR" w:hAnsi="Arial CYR" w:cs="Calibri"/>
                <w:color w:val="000000"/>
              </w:rPr>
              <w:t>586 070,61</w:t>
            </w:r>
          </w:p>
        </w:tc>
      </w:tr>
      <w:tr w:rsidR="00677B53" w:rsidRPr="00677B53" w:rsidTr="00BC564B">
        <w:trPr>
          <w:trHeight w:val="405"/>
        </w:trPr>
        <w:tc>
          <w:tcPr>
            <w:tcW w:w="9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rPr>
                <w:rFonts w:ascii="Arial CYR" w:hAnsi="Arial CYR" w:cs="Calibri"/>
                <w:b/>
                <w:bCs/>
                <w:color w:val="000000"/>
              </w:rPr>
            </w:pPr>
            <w:r w:rsidRPr="00677B53">
              <w:rPr>
                <w:rFonts w:ascii="Arial CYR" w:hAnsi="Arial CYR" w:cs="Calibri"/>
                <w:b/>
                <w:bCs/>
                <w:color w:val="000000"/>
              </w:rPr>
              <w:t xml:space="preserve">Всего </w:t>
            </w:r>
            <w:proofErr w:type="gramStart"/>
            <w:r w:rsidRPr="00677B53">
              <w:rPr>
                <w:rFonts w:ascii="Arial CYR" w:hAnsi="Arial CYR" w:cs="Calibri"/>
                <w:b/>
                <w:bCs/>
                <w:color w:val="000000"/>
              </w:rPr>
              <w:t xml:space="preserve">расходов:   </w:t>
            </w:r>
            <w:proofErr w:type="gram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  <w:r w:rsidRPr="00677B53">
              <w:rPr>
                <w:rFonts w:ascii="Arial CYR" w:hAnsi="Arial CYR" w:cs="Calibri"/>
                <w:b/>
                <w:bCs/>
                <w:color w:val="000000"/>
              </w:rPr>
              <w:t>247 535 138,92</w:t>
            </w:r>
          </w:p>
        </w:tc>
      </w:tr>
      <w:tr w:rsidR="00677B53" w:rsidRPr="00677B53" w:rsidTr="00BC564B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7B53" w:rsidRPr="00677B53" w:rsidRDefault="00677B53" w:rsidP="00677B53">
            <w:pPr>
              <w:rPr>
                <w:rFonts w:ascii="Calibri" w:hAnsi="Calibri" w:cs="Calibri"/>
                <w:sz w:val="22"/>
                <w:szCs w:val="22"/>
              </w:rPr>
            </w:pPr>
            <w:r w:rsidRPr="00677B5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77B53" w:rsidRPr="00677B53" w:rsidTr="00BC564B">
        <w:trPr>
          <w:trHeight w:val="3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B53" w:rsidRPr="00677B53" w:rsidRDefault="00677B53" w:rsidP="00677B53"/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7B53" w:rsidRPr="00677B53" w:rsidRDefault="00677B53" w:rsidP="00677B53">
            <w:pPr>
              <w:rPr>
                <w:rFonts w:ascii="Calibri" w:hAnsi="Calibri" w:cs="Calibri"/>
                <w:sz w:val="22"/>
                <w:szCs w:val="22"/>
              </w:rPr>
            </w:pPr>
            <w:r w:rsidRPr="00677B5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="00BC564B" w:rsidRDefault="00BC564B" w:rsidP="0040125A">
      <w:pPr>
        <w:tabs>
          <w:tab w:val="left" w:pos="0"/>
        </w:tabs>
        <w:ind w:right="-142"/>
        <w:jc w:val="both"/>
        <w:rPr>
          <w:spacing w:val="8"/>
          <w:sz w:val="26"/>
          <w:szCs w:val="26"/>
        </w:rPr>
      </w:pPr>
    </w:p>
    <w:p w:rsidR="00BC564B" w:rsidRDefault="00BC564B">
      <w:pPr>
        <w:spacing w:after="200" w:line="276" w:lineRule="auto"/>
        <w:rPr>
          <w:spacing w:val="8"/>
          <w:sz w:val="26"/>
          <w:szCs w:val="26"/>
        </w:rPr>
      </w:pPr>
      <w:r>
        <w:rPr>
          <w:spacing w:val="8"/>
          <w:sz w:val="26"/>
          <w:szCs w:val="26"/>
        </w:rPr>
        <w:br w:type="page"/>
      </w:r>
    </w:p>
    <w:tbl>
      <w:tblPr>
        <w:tblW w:w="103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440"/>
        <w:gridCol w:w="4782"/>
        <w:gridCol w:w="2160"/>
      </w:tblGrid>
      <w:tr w:rsidR="00BC564B" w:rsidRPr="00BC564B" w:rsidTr="00F83A08">
        <w:trPr>
          <w:trHeight w:val="36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64B" w:rsidRPr="00BC564B" w:rsidRDefault="00BC564B" w:rsidP="00BC564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64B" w:rsidRPr="00BC564B" w:rsidRDefault="00BC564B" w:rsidP="00BC564B">
            <w:pPr>
              <w:jc w:val="right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Приложение №4</w:t>
            </w:r>
          </w:p>
        </w:tc>
      </w:tr>
      <w:tr w:rsidR="00BC564B" w:rsidRPr="00BC564B" w:rsidTr="00F83A08">
        <w:trPr>
          <w:trHeight w:val="37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64B" w:rsidRPr="00BC564B" w:rsidRDefault="00BC564B" w:rsidP="00BC564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64B" w:rsidRDefault="00BC564B" w:rsidP="00BC564B">
            <w:pPr>
              <w:jc w:val="right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 xml:space="preserve">к решению </w:t>
            </w:r>
            <w:proofErr w:type="spellStart"/>
            <w:r w:rsidRPr="00BC564B">
              <w:rPr>
                <w:sz w:val="26"/>
                <w:szCs w:val="26"/>
              </w:rPr>
              <w:t>Карачевского</w:t>
            </w:r>
            <w:proofErr w:type="spellEnd"/>
            <w:r w:rsidRPr="00BC564B">
              <w:rPr>
                <w:sz w:val="26"/>
                <w:szCs w:val="26"/>
              </w:rPr>
              <w:t xml:space="preserve"> городского Совета </w:t>
            </w:r>
          </w:p>
          <w:p w:rsidR="00BC564B" w:rsidRPr="00BC564B" w:rsidRDefault="00BC564B" w:rsidP="00BC564B">
            <w:pPr>
              <w:jc w:val="right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народных депутатов</w:t>
            </w:r>
          </w:p>
        </w:tc>
      </w:tr>
      <w:tr w:rsidR="00BC564B" w:rsidRPr="00BC564B" w:rsidTr="00F83A08">
        <w:trPr>
          <w:trHeight w:val="66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564B" w:rsidRPr="00BC564B" w:rsidRDefault="00BC564B" w:rsidP="00BC564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jc w:val="right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 xml:space="preserve">"Об исполнении бюджета </w:t>
            </w:r>
            <w:proofErr w:type="spellStart"/>
            <w:r w:rsidRPr="00BC564B">
              <w:rPr>
                <w:sz w:val="26"/>
                <w:szCs w:val="26"/>
              </w:rPr>
              <w:t>Карачевского</w:t>
            </w:r>
            <w:proofErr w:type="spellEnd"/>
            <w:r w:rsidRPr="00BC564B">
              <w:rPr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BC564B">
              <w:rPr>
                <w:sz w:val="26"/>
                <w:szCs w:val="26"/>
              </w:rPr>
              <w:t>Карачевского</w:t>
            </w:r>
            <w:proofErr w:type="spellEnd"/>
            <w:r w:rsidRPr="00BC564B">
              <w:rPr>
                <w:sz w:val="26"/>
                <w:szCs w:val="26"/>
              </w:rPr>
              <w:t xml:space="preserve"> муниципального района Брянской области за 2024 год"</w:t>
            </w:r>
          </w:p>
        </w:tc>
      </w:tr>
      <w:tr w:rsidR="00BC564B" w:rsidRPr="00BC564B" w:rsidTr="00F83A08">
        <w:trPr>
          <w:trHeight w:val="37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564B" w:rsidRPr="00BC564B" w:rsidRDefault="00BC564B" w:rsidP="00BC564B"/>
        </w:tc>
      </w:tr>
      <w:tr w:rsidR="00BC564B" w:rsidRPr="00BC564B" w:rsidTr="00F83A08">
        <w:trPr>
          <w:trHeight w:val="8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64B" w:rsidRPr="00BC564B" w:rsidRDefault="00BC564B" w:rsidP="00BC564B">
            <w:pPr>
              <w:jc w:val="center"/>
            </w:pP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64B" w:rsidRPr="00BC564B" w:rsidRDefault="00BC564B" w:rsidP="00BC564B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564B" w:rsidRPr="00BC564B" w:rsidRDefault="00BC564B" w:rsidP="00BC564B">
            <w:pPr>
              <w:jc w:val="center"/>
            </w:pPr>
          </w:p>
        </w:tc>
      </w:tr>
      <w:tr w:rsidR="00BC564B" w:rsidRPr="00BC564B" w:rsidTr="00F83A08">
        <w:trPr>
          <w:trHeight w:val="885"/>
        </w:trPr>
        <w:tc>
          <w:tcPr>
            <w:tcW w:w="10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A08" w:rsidRDefault="00F83A08" w:rsidP="00BC56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Источники </w:t>
            </w:r>
            <w:r w:rsidR="00BC564B" w:rsidRPr="00BC564B">
              <w:rPr>
                <w:b/>
                <w:bCs/>
                <w:sz w:val="28"/>
                <w:szCs w:val="28"/>
              </w:rPr>
              <w:t xml:space="preserve">финансирования дефицита бюджета </w:t>
            </w:r>
            <w:proofErr w:type="spellStart"/>
            <w:r w:rsidR="00BC564B" w:rsidRPr="00BC564B">
              <w:rPr>
                <w:b/>
                <w:bCs/>
                <w:sz w:val="28"/>
                <w:szCs w:val="28"/>
              </w:rPr>
              <w:t>Карачевского</w:t>
            </w:r>
            <w:proofErr w:type="spellEnd"/>
            <w:r w:rsidR="00BC564B" w:rsidRPr="00BC564B">
              <w:rPr>
                <w:b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="00BC564B" w:rsidRPr="00BC564B">
              <w:rPr>
                <w:b/>
                <w:bCs/>
                <w:sz w:val="28"/>
                <w:szCs w:val="28"/>
              </w:rPr>
              <w:t>Карачевского</w:t>
            </w:r>
            <w:proofErr w:type="spellEnd"/>
            <w:r w:rsidR="00BC564B" w:rsidRPr="00BC564B">
              <w:rPr>
                <w:b/>
                <w:bCs/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BC564B" w:rsidRPr="00BC564B" w:rsidRDefault="00BC564B" w:rsidP="00BC564B">
            <w:pPr>
              <w:jc w:val="center"/>
              <w:rPr>
                <w:b/>
                <w:bCs/>
                <w:sz w:val="28"/>
                <w:szCs w:val="28"/>
              </w:rPr>
            </w:pPr>
            <w:r w:rsidRPr="00BC564B">
              <w:rPr>
                <w:b/>
                <w:bCs/>
                <w:sz w:val="28"/>
                <w:szCs w:val="28"/>
              </w:rPr>
              <w:t xml:space="preserve"> за  2024 год</w:t>
            </w:r>
            <w:bookmarkStart w:id="0" w:name="_GoBack"/>
            <w:bookmarkEnd w:id="0"/>
          </w:p>
        </w:tc>
      </w:tr>
      <w:tr w:rsidR="00BC564B" w:rsidRPr="00BC564B" w:rsidTr="00F83A08">
        <w:trPr>
          <w:trHeight w:val="375"/>
        </w:trPr>
        <w:tc>
          <w:tcPr>
            <w:tcW w:w="10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8"/>
                <w:szCs w:val="28"/>
              </w:rPr>
            </w:pPr>
            <w:r w:rsidRPr="00BC564B">
              <w:rPr>
                <w:b/>
                <w:bCs/>
                <w:sz w:val="28"/>
                <w:szCs w:val="28"/>
              </w:rPr>
              <w:t>по кодам классификации источников финансирования дефицитов бюджетов</w:t>
            </w:r>
          </w:p>
        </w:tc>
      </w:tr>
      <w:tr w:rsidR="00BC564B" w:rsidRPr="00BC564B" w:rsidTr="00F83A08">
        <w:trPr>
          <w:trHeight w:val="465"/>
        </w:trPr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>
            <w:pPr>
              <w:rPr>
                <w:sz w:val="28"/>
                <w:szCs w:val="28"/>
              </w:rPr>
            </w:pPr>
            <w:r w:rsidRPr="00BC564B">
              <w:rPr>
                <w:sz w:val="28"/>
                <w:szCs w:val="28"/>
              </w:rPr>
              <w:t> 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>
            <w:pPr>
              <w:rPr>
                <w:sz w:val="28"/>
                <w:szCs w:val="28"/>
              </w:rPr>
            </w:pPr>
            <w:r w:rsidRPr="00BC564B">
              <w:rPr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>
            <w:pPr>
              <w:jc w:val="center"/>
              <w:rPr>
                <w:sz w:val="28"/>
                <w:szCs w:val="28"/>
              </w:rPr>
            </w:pPr>
            <w:r w:rsidRPr="00BC564B">
              <w:rPr>
                <w:sz w:val="28"/>
                <w:szCs w:val="28"/>
              </w:rPr>
              <w:t>(рублей)</w:t>
            </w:r>
          </w:p>
        </w:tc>
      </w:tr>
      <w:tr w:rsidR="00BC564B" w:rsidRPr="00BC564B" w:rsidTr="00F83A08">
        <w:trPr>
          <w:trHeight w:val="315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КБК</w:t>
            </w:r>
          </w:p>
        </w:tc>
        <w:tc>
          <w:tcPr>
            <w:tcW w:w="4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 xml:space="preserve"> Наименование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 xml:space="preserve">Кассовое исполнение </w:t>
            </w:r>
            <w:proofErr w:type="gramStart"/>
            <w:r w:rsidRPr="00BC564B">
              <w:rPr>
                <w:sz w:val="26"/>
                <w:szCs w:val="26"/>
              </w:rPr>
              <w:t>за  2024</w:t>
            </w:r>
            <w:proofErr w:type="gramEnd"/>
            <w:r w:rsidRPr="00BC564B">
              <w:rPr>
                <w:sz w:val="26"/>
                <w:szCs w:val="26"/>
              </w:rPr>
              <w:t xml:space="preserve"> год</w:t>
            </w:r>
          </w:p>
        </w:tc>
      </w:tr>
      <w:tr w:rsidR="00BC564B" w:rsidRPr="00BC564B" w:rsidTr="00F83A08">
        <w:trPr>
          <w:trHeight w:val="464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  <w:tc>
          <w:tcPr>
            <w:tcW w:w="4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  <w:tc>
          <w:tcPr>
            <w:tcW w:w="4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6"/>
                <w:szCs w:val="26"/>
              </w:rPr>
            </w:pPr>
            <w:r w:rsidRPr="00BC564B">
              <w:rPr>
                <w:b/>
                <w:bCs/>
                <w:sz w:val="26"/>
                <w:szCs w:val="26"/>
              </w:rPr>
              <w:t>907 01 05 00 00 00 0000 000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b/>
                <w:bCs/>
                <w:sz w:val="26"/>
                <w:szCs w:val="26"/>
              </w:rPr>
            </w:pPr>
            <w:r w:rsidRPr="00BC564B">
              <w:rPr>
                <w:b/>
                <w:bCs/>
                <w:sz w:val="26"/>
                <w:szCs w:val="2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6"/>
                <w:szCs w:val="26"/>
              </w:rPr>
            </w:pPr>
            <w:r w:rsidRPr="00BC564B">
              <w:rPr>
                <w:b/>
                <w:bCs/>
                <w:sz w:val="26"/>
                <w:szCs w:val="26"/>
              </w:rPr>
              <w:t>-10 864 830,09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907 01 05 00 00 00 0000 500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47 784 735,16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907 01 05 02 00 00 0000 500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47 784 735,16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907 01 05 02 01 00 0000 510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47 784 735,16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907 01 05 02 01 13 0000 510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Увеличение прочих остатков денежных средств бюджетов городских поселений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47 784 735,16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907 01 05 00 00 00 0000 600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36 919 905,07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907 01 05 02 00 00 0000 600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36 919 905,07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907 01 05 02 01 00 0000 610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sz w:val="26"/>
                <w:szCs w:val="26"/>
              </w:rPr>
            </w:pPr>
            <w:r w:rsidRPr="00BC564B">
              <w:rPr>
                <w:sz w:val="26"/>
                <w:szCs w:val="26"/>
              </w:rPr>
              <w:t>36 919 905,07</w:t>
            </w:r>
          </w:p>
        </w:tc>
      </w:tr>
      <w:tr w:rsidR="00BC564B" w:rsidRPr="00BC564B" w:rsidTr="00F83A08">
        <w:trPr>
          <w:trHeight w:val="78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907 01 05 02 01 13 0000 610</w:t>
            </w:r>
          </w:p>
        </w:tc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Уменьшение прочих остатков денежных средств бюджетов городских поселений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color w:val="0000FF"/>
                <w:sz w:val="26"/>
                <w:szCs w:val="26"/>
              </w:rPr>
            </w:pPr>
            <w:r w:rsidRPr="00BC564B">
              <w:rPr>
                <w:color w:val="0000FF"/>
                <w:sz w:val="26"/>
                <w:szCs w:val="26"/>
              </w:rPr>
              <w:t>36 919 905,07</w:t>
            </w:r>
          </w:p>
        </w:tc>
      </w:tr>
      <w:tr w:rsidR="00BC564B" w:rsidRPr="00BC564B" w:rsidTr="00F83A08">
        <w:trPr>
          <w:trHeight w:val="33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6"/>
                <w:szCs w:val="26"/>
              </w:rPr>
            </w:pPr>
            <w:r w:rsidRPr="00BC564B">
              <w:rPr>
                <w:b/>
                <w:bCs/>
                <w:sz w:val="26"/>
                <w:szCs w:val="26"/>
              </w:rPr>
              <w:t>Итого источников внутреннего финансирования дефицита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6"/>
                <w:szCs w:val="26"/>
              </w:rPr>
            </w:pPr>
            <w:r w:rsidRPr="00BC564B">
              <w:rPr>
                <w:b/>
                <w:bCs/>
                <w:sz w:val="26"/>
                <w:szCs w:val="26"/>
              </w:rPr>
              <w:t>-10 864 830,09</w:t>
            </w:r>
          </w:p>
        </w:tc>
      </w:tr>
      <w:tr w:rsidR="00BC564B" w:rsidRPr="00BC564B" w:rsidTr="00F83A08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</w:tr>
      <w:tr w:rsidR="00BC564B" w:rsidRPr="00BC564B" w:rsidTr="00F83A08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</w:tr>
      <w:tr w:rsidR="00BC564B" w:rsidRPr="00BC564B" w:rsidTr="00F83A08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64B" w:rsidRPr="00BC564B" w:rsidRDefault="00BC564B" w:rsidP="00BC564B"/>
        </w:tc>
      </w:tr>
    </w:tbl>
    <w:p w:rsidR="00252EF0" w:rsidRPr="0040125A" w:rsidRDefault="00252EF0" w:rsidP="0040125A">
      <w:pPr>
        <w:tabs>
          <w:tab w:val="left" w:pos="0"/>
        </w:tabs>
        <w:ind w:right="-142"/>
        <w:jc w:val="both"/>
        <w:rPr>
          <w:spacing w:val="8"/>
          <w:sz w:val="26"/>
          <w:szCs w:val="26"/>
        </w:rPr>
      </w:pPr>
    </w:p>
    <w:sectPr w:rsidR="00252EF0" w:rsidRPr="0040125A" w:rsidSect="00684E5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6311CC"/>
    <w:multiLevelType w:val="hybridMultilevel"/>
    <w:tmpl w:val="DF60E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3E7C6B"/>
    <w:multiLevelType w:val="hybridMultilevel"/>
    <w:tmpl w:val="A32A29A0"/>
    <w:lvl w:ilvl="0" w:tplc="3A6A4B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797514C"/>
    <w:multiLevelType w:val="hybridMultilevel"/>
    <w:tmpl w:val="95EA9B28"/>
    <w:lvl w:ilvl="0" w:tplc="631CB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DA6447D"/>
    <w:multiLevelType w:val="multilevel"/>
    <w:tmpl w:val="69BCB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1A76607A"/>
    <w:multiLevelType w:val="hybridMultilevel"/>
    <w:tmpl w:val="0C9AE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D6BD1"/>
    <w:multiLevelType w:val="hybridMultilevel"/>
    <w:tmpl w:val="EA462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837B4"/>
    <w:multiLevelType w:val="hybridMultilevel"/>
    <w:tmpl w:val="B86C9304"/>
    <w:lvl w:ilvl="0" w:tplc="7902CE6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20D1715"/>
    <w:multiLevelType w:val="hybridMultilevel"/>
    <w:tmpl w:val="52AE5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FE7ED0"/>
    <w:multiLevelType w:val="hybridMultilevel"/>
    <w:tmpl w:val="2A02EA6A"/>
    <w:lvl w:ilvl="0" w:tplc="C120951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5184545"/>
    <w:multiLevelType w:val="hybridMultilevel"/>
    <w:tmpl w:val="F5A8B3F6"/>
    <w:lvl w:ilvl="0" w:tplc="C44404A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D22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CA85765"/>
    <w:multiLevelType w:val="multilevel"/>
    <w:tmpl w:val="2564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D7A55E9"/>
    <w:multiLevelType w:val="hybridMultilevel"/>
    <w:tmpl w:val="FB824DE4"/>
    <w:lvl w:ilvl="0" w:tplc="3B78E3CE">
      <w:start w:val="6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7" w15:restartNumberingAfterBreak="0">
    <w:nsid w:val="3223279F"/>
    <w:multiLevelType w:val="multilevel"/>
    <w:tmpl w:val="54D6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742FEA"/>
    <w:multiLevelType w:val="hybridMultilevel"/>
    <w:tmpl w:val="305CBA96"/>
    <w:lvl w:ilvl="0" w:tplc="C19278AE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EE4AB24">
      <w:numFmt w:val="none"/>
      <w:lvlText w:val=""/>
      <w:lvlJc w:val="left"/>
      <w:pPr>
        <w:tabs>
          <w:tab w:val="num" w:pos="360"/>
        </w:tabs>
      </w:pPr>
    </w:lvl>
    <w:lvl w:ilvl="2" w:tplc="FBE4F442">
      <w:numFmt w:val="none"/>
      <w:lvlText w:val=""/>
      <w:lvlJc w:val="left"/>
      <w:pPr>
        <w:tabs>
          <w:tab w:val="num" w:pos="360"/>
        </w:tabs>
      </w:pPr>
    </w:lvl>
    <w:lvl w:ilvl="3" w:tplc="3B741F18">
      <w:numFmt w:val="none"/>
      <w:lvlText w:val=""/>
      <w:lvlJc w:val="left"/>
      <w:pPr>
        <w:tabs>
          <w:tab w:val="num" w:pos="360"/>
        </w:tabs>
      </w:pPr>
    </w:lvl>
    <w:lvl w:ilvl="4" w:tplc="3C4CAE18">
      <w:numFmt w:val="none"/>
      <w:lvlText w:val=""/>
      <w:lvlJc w:val="left"/>
      <w:pPr>
        <w:tabs>
          <w:tab w:val="num" w:pos="360"/>
        </w:tabs>
      </w:pPr>
    </w:lvl>
    <w:lvl w:ilvl="5" w:tplc="5AF851BC">
      <w:numFmt w:val="none"/>
      <w:lvlText w:val=""/>
      <w:lvlJc w:val="left"/>
      <w:pPr>
        <w:tabs>
          <w:tab w:val="num" w:pos="360"/>
        </w:tabs>
      </w:pPr>
    </w:lvl>
    <w:lvl w:ilvl="6" w:tplc="098E1210">
      <w:numFmt w:val="none"/>
      <w:lvlText w:val=""/>
      <w:lvlJc w:val="left"/>
      <w:pPr>
        <w:tabs>
          <w:tab w:val="num" w:pos="360"/>
        </w:tabs>
      </w:pPr>
    </w:lvl>
    <w:lvl w:ilvl="7" w:tplc="4412DBB2">
      <w:numFmt w:val="none"/>
      <w:lvlText w:val=""/>
      <w:lvlJc w:val="left"/>
      <w:pPr>
        <w:tabs>
          <w:tab w:val="num" w:pos="360"/>
        </w:tabs>
      </w:pPr>
    </w:lvl>
    <w:lvl w:ilvl="8" w:tplc="E31AF6A8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78E0239"/>
    <w:multiLevelType w:val="hybridMultilevel"/>
    <w:tmpl w:val="229E7FBC"/>
    <w:lvl w:ilvl="0" w:tplc="B4B4E31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C11155A"/>
    <w:multiLevelType w:val="hybridMultilevel"/>
    <w:tmpl w:val="D9F050D4"/>
    <w:lvl w:ilvl="0" w:tplc="1D3028BA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D4409F7"/>
    <w:multiLevelType w:val="singleLevel"/>
    <w:tmpl w:val="E12028D6"/>
    <w:lvl w:ilvl="0">
      <w:start w:val="1"/>
      <w:numFmt w:val="decimal"/>
      <w:lvlText w:val="4.%1."/>
      <w:legacy w:legacy="1" w:legacySpace="0" w:legacyIndent="4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DED5BD0"/>
    <w:multiLevelType w:val="hybridMultilevel"/>
    <w:tmpl w:val="6E9488FE"/>
    <w:lvl w:ilvl="0" w:tplc="725822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02F09F8"/>
    <w:multiLevelType w:val="hybridMultilevel"/>
    <w:tmpl w:val="3C528D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1063BA"/>
    <w:multiLevelType w:val="hybridMultilevel"/>
    <w:tmpl w:val="612C47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3F4DD4"/>
    <w:multiLevelType w:val="hybridMultilevel"/>
    <w:tmpl w:val="6D641894"/>
    <w:lvl w:ilvl="0" w:tplc="AB94BD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BA356B1"/>
    <w:multiLevelType w:val="hybridMultilevel"/>
    <w:tmpl w:val="5F5A8214"/>
    <w:lvl w:ilvl="0" w:tplc="6F1614C0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804926"/>
    <w:multiLevelType w:val="hybridMultilevel"/>
    <w:tmpl w:val="A8F07A24"/>
    <w:lvl w:ilvl="0" w:tplc="4A2292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5FA93179"/>
    <w:multiLevelType w:val="hybridMultilevel"/>
    <w:tmpl w:val="325C5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573C1"/>
    <w:multiLevelType w:val="singleLevel"/>
    <w:tmpl w:val="4AF4E070"/>
    <w:lvl w:ilvl="0">
      <w:start w:val="1"/>
      <w:numFmt w:val="decimal"/>
      <w:lvlText w:val="1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0" w15:restartNumberingAfterBreak="0">
    <w:nsid w:val="64B36C9A"/>
    <w:multiLevelType w:val="hybridMultilevel"/>
    <w:tmpl w:val="A8D691B4"/>
    <w:lvl w:ilvl="0" w:tplc="E91C80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5720B5C"/>
    <w:multiLevelType w:val="hybridMultilevel"/>
    <w:tmpl w:val="70025884"/>
    <w:lvl w:ilvl="0" w:tplc="D9EA615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B573AD"/>
    <w:multiLevelType w:val="hybridMultilevel"/>
    <w:tmpl w:val="3EA6B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154093"/>
    <w:multiLevelType w:val="hybridMultilevel"/>
    <w:tmpl w:val="EF4CDB9C"/>
    <w:lvl w:ilvl="0" w:tplc="D56C2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5CA29DC"/>
    <w:multiLevelType w:val="hybridMultilevel"/>
    <w:tmpl w:val="F0465908"/>
    <w:lvl w:ilvl="0" w:tplc="908CC36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 w15:restartNumberingAfterBreak="0">
    <w:nsid w:val="77195225"/>
    <w:multiLevelType w:val="singleLevel"/>
    <w:tmpl w:val="51EAD10A"/>
    <w:lvl w:ilvl="0">
      <w:start w:val="1"/>
      <w:numFmt w:val="decimal"/>
      <w:lvlText w:val="2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9051A33"/>
    <w:multiLevelType w:val="hybridMultilevel"/>
    <w:tmpl w:val="93C0D176"/>
    <w:lvl w:ilvl="0" w:tplc="A8FA14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 w15:restartNumberingAfterBreak="0">
    <w:nsid w:val="7AD76375"/>
    <w:multiLevelType w:val="hybridMultilevel"/>
    <w:tmpl w:val="7C9E61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584419"/>
    <w:multiLevelType w:val="hybridMultilevel"/>
    <w:tmpl w:val="F43EAC56"/>
    <w:lvl w:ilvl="0" w:tplc="A412B1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D6B36E3"/>
    <w:multiLevelType w:val="hybridMultilevel"/>
    <w:tmpl w:val="67DCBBFA"/>
    <w:lvl w:ilvl="0" w:tplc="12E6665C">
      <w:start w:val="1"/>
      <w:numFmt w:val="upperRoman"/>
      <w:lvlText w:val="%1."/>
      <w:lvlJc w:val="left"/>
      <w:pPr>
        <w:tabs>
          <w:tab w:val="num" w:pos="1213"/>
        </w:tabs>
        <w:ind w:left="1213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3"/>
        </w:tabs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3"/>
        </w:tabs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3"/>
        </w:tabs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3"/>
        </w:tabs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3"/>
        </w:tabs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3"/>
        </w:tabs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3"/>
        </w:tabs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3"/>
        </w:tabs>
        <w:ind w:left="6613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30"/>
  </w:num>
  <w:num w:numId="5">
    <w:abstractNumId w:val="22"/>
  </w:num>
  <w:num w:numId="6">
    <w:abstractNumId w:val="38"/>
  </w:num>
  <w:num w:numId="7">
    <w:abstractNumId w:val="25"/>
  </w:num>
  <w:num w:numId="8">
    <w:abstractNumId w:val="13"/>
  </w:num>
  <w:num w:numId="9">
    <w:abstractNumId w:val="19"/>
  </w:num>
  <w:num w:numId="10">
    <w:abstractNumId w:val="31"/>
  </w:num>
  <w:num w:numId="11">
    <w:abstractNumId w:val="24"/>
  </w:num>
  <w:num w:numId="12">
    <w:abstractNumId w:val="23"/>
  </w:num>
  <w:num w:numId="13">
    <w:abstractNumId w:val="37"/>
  </w:num>
  <w:num w:numId="14">
    <w:abstractNumId w:val="5"/>
  </w:num>
  <w:num w:numId="15">
    <w:abstractNumId w:val="39"/>
  </w:num>
  <w:num w:numId="16">
    <w:abstractNumId w:val="36"/>
  </w:num>
  <w:num w:numId="17">
    <w:abstractNumId w:val="18"/>
  </w:num>
  <w:num w:numId="18">
    <w:abstractNumId w:val="32"/>
  </w:num>
  <w:num w:numId="19">
    <w:abstractNumId w:val="7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35"/>
    <w:lvlOverride w:ilvl="0">
      <w:startOverride w:val="1"/>
    </w:lvlOverride>
  </w:num>
  <w:num w:numId="28">
    <w:abstractNumId w:val="21"/>
    <w:lvlOverride w:ilvl="0">
      <w:startOverride w:val="1"/>
    </w:lvlOverride>
  </w:num>
  <w:num w:numId="29">
    <w:abstractNumId w:val="4"/>
  </w:num>
  <w:num w:numId="30">
    <w:abstractNumId w:val="28"/>
  </w:num>
  <w:num w:numId="31">
    <w:abstractNumId w:val="34"/>
  </w:num>
  <w:num w:numId="32">
    <w:abstractNumId w:val="16"/>
  </w:num>
  <w:num w:numId="33">
    <w:abstractNumId w:val="20"/>
  </w:num>
  <w:num w:numId="34">
    <w:abstractNumId w:val="15"/>
  </w:num>
  <w:num w:numId="35">
    <w:abstractNumId w:val="17"/>
  </w:num>
  <w:num w:numId="36">
    <w:abstractNumId w:val="9"/>
  </w:num>
  <w:num w:numId="37">
    <w:abstractNumId w:val="33"/>
  </w:num>
  <w:num w:numId="38">
    <w:abstractNumId w:val="14"/>
  </w:num>
  <w:num w:numId="39">
    <w:abstractNumId w:val="2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89"/>
    <w:rsid w:val="0008247A"/>
    <w:rsid w:val="000F141C"/>
    <w:rsid w:val="00111561"/>
    <w:rsid w:val="00142DCD"/>
    <w:rsid w:val="001541A3"/>
    <w:rsid w:val="001A36FF"/>
    <w:rsid w:val="001E313F"/>
    <w:rsid w:val="00252EF0"/>
    <w:rsid w:val="00271910"/>
    <w:rsid w:val="003D3B4D"/>
    <w:rsid w:val="003E471A"/>
    <w:rsid w:val="003F3E39"/>
    <w:rsid w:val="0040125A"/>
    <w:rsid w:val="00482D89"/>
    <w:rsid w:val="004C49AD"/>
    <w:rsid w:val="0050266C"/>
    <w:rsid w:val="00562630"/>
    <w:rsid w:val="00677B53"/>
    <w:rsid w:val="00684E51"/>
    <w:rsid w:val="00710231"/>
    <w:rsid w:val="00722127"/>
    <w:rsid w:val="00732482"/>
    <w:rsid w:val="00737AC8"/>
    <w:rsid w:val="007776BB"/>
    <w:rsid w:val="007844C5"/>
    <w:rsid w:val="007A5CA2"/>
    <w:rsid w:val="007B2DAC"/>
    <w:rsid w:val="007C52C2"/>
    <w:rsid w:val="00824AF4"/>
    <w:rsid w:val="00847968"/>
    <w:rsid w:val="00851CC6"/>
    <w:rsid w:val="00897A27"/>
    <w:rsid w:val="008A48CB"/>
    <w:rsid w:val="008E0577"/>
    <w:rsid w:val="00933D73"/>
    <w:rsid w:val="00950674"/>
    <w:rsid w:val="00960738"/>
    <w:rsid w:val="009634CC"/>
    <w:rsid w:val="009672C9"/>
    <w:rsid w:val="009E10DB"/>
    <w:rsid w:val="00B021C9"/>
    <w:rsid w:val="00B654CE"/>
    <w:rsid w:val="00B84471"/>
    <w:rsid w:val="00BA63F6"/>
    <w:rsid w:val="00BC2A69"/>
    <w:rsid w:val="00BC564B"/>
    <w:rsid w:val="00C3140E"/>
    <w:rsid w:val="00C34B3C"/>
    <w:rsid w:val="00C74C3A"/>
    <w:rsid w:val="00C77D7C"/>
    <w:rsid w:val="00CE3D3F"/>
    <w:rsid w:val="00CE5D89"/>
    <w:rsid w:val="00D46327"/>
    <w:rsid w:val="00D614D1"/>
    <w:rsid w:val="00DB18A1"/>
    <w:rsid w:val="00E001A2"/>
    <w:rsid w:val="00E203D2"/>
    <w:rsid w:val="00E55CB5"/>
    <w:rsid w:val="00F506E3"/>
    <w:rsid w:val="00F83A08"/>
    <w:rsid w:val="00FA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06DB0-72E0-47DD-8B91-96D8EE18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D89"/>
    <w:pPr>
      <w:keepNext/>
      <w:jc w:val="center"/>
      <w:outlineLvl w:val="0"/>
    </w:pPr>
    <w:rPr>
      <w:b/>
      <w:caps/>
      <w:spacing w:val="8"/>
      <w:sz w:val="36"/>
    </w:rPr>
  </w:style>
  <w:style w:type="paragraph" w:styleId="2">
    <w:name w:val="heading 2"/>
    <w:basedOn w:val="a"/>
    <w:next w:val="a"/>
    <w:link w:val="20"/>
    <w:qFormat/>
    <w:rsid w:val="00482D89"/>
    <w:pPr>
      <w:keepNext/>
      <w:jc w:val="center"/>
      <w:outlineLvl w:val="1"/>
    </w:pPr>
    <w:rPr>
      <w:rFonts w:ascii="Courier New" w:hAnsi="Courier New"/>
      <w:smallCaps/>
      <w:spacing w:val="8"/>
      <w:sz w:val="32"/>
    </w:rPr>
  </w:style>
  <w:style w:type="paragraph" w:styleId="3">
    <w:name w:val="heading 3"/>
    <w:basedOn w:val="a"/>
    <w:next w:val="a"/>
    <w:link w:val="30"/>
    <w:qFormat/>
    <w:rsid w:val="00482D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2D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2D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2D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82D8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482D89"/>
    <w:pPr>
      <w:keepNext/>
      <w:ind w:left="5040"/>
      <w:outlineLvl w:val="7"/>
    </w:pPr>
    <w:rPr>
      <w:bCs/>
      <w:sz w:val="28"/>
    </w:rPr>
  </w:style>
  <w:style w:type="paragraph" w:styleId="9">
    <w:name w:val="heading 9"/>
    <w:basedOn w:val="a"/>
    <w:next w:val="a"/>
    <w:link w:val="90"/>
    <w:qFormat/>
    <w:rsid w:val="00482D89"/>
    <w:pPr>
      <w:keepNext/>
      <w:ind w:left="5040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D89"/>
    <w:rPr>
      <w:rFonts w:ascii="Times New Roman" w:eastAsia="Times New Roman" w:hAnsi="Times New Roman" w:cs="Times New Roman"/>
      <w:b/>
      <w:caps/>
      <w:spacing w:val="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82D89"/>
    <w:rPr>
      <w:rFonts w:ascii="Courier New" w:eastAsia="Times New Roman" w:hAnsi="Courier New" w:cs="Times New Roman"/>
      <w:smallCaps/>
      <w:spacing w:val="8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2D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82D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82D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82D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82D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82D8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82D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82D89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ConsNormal">
    <w:name w:val="ConsNormal"/>
    <w:rsid w:val="00482D8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4">
    <w:name w:val="Table Grid"/>
    <w:basedOn w:val="a1"/>
    <w:rsid w:val="00482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482D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82D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2D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Document Map"/>
    <w:basedOn w:val="a"/>
    <w:link w:val="a6"/>
    <w:semiHidden/>
    <w:rsid w:val="00482D8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482D8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7">
    <w:name w:val="Гипертекстовая ссылка"/>
    <w:basedOn w:val="a0"/>
    <w:rsid w:val="00482D89"/>
    <w:rPr>
      <w:color w:val="008000"/>
      <w:sz w:val="20"/>
      <w:szCs w:val="20"/>
      <w:u w:val="single"/>
    </w:rPr>
  </w:style>
  <w:style w:type="paragraph" w:styleId="21">
    <w:name w:val="Body Text 2"/>
    <w:basedOn w:val="a"/>
    <w:link w:val="22"/>
    <w:rsid w:val="00482D89"/>
    <w:pPr>
      <w:jc w:val="both"/>
    </w:pPr>
    <w:rPr>
      <w:rFonts w:ascii="Courier New" w:hAnsi="Courier New"/>
      <w:sz w:val="26"/>
    </w:rPr>
  </w:style>
  <w:style w:type="character" w:customStyle="1" w:styleId="22">
    <w:name w:val="Основной текст 2 Знак"/>
    <w:basedOn w:val="a0"/>
    <w:link w:val="21"/>
    <w:rsid w:val="00482D89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semiHidden/>
    <w:rsid w:val="00482D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82D8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482D89"/>
    <w:pPr>
      <w:spacing w:after="120"/>
    </w:pPr>
  </w:style>
  <w:style w:type="character" w:customStyle="1" w:styleId="ab">
    <w:name w:val="Основной текст Знак"/>
    <w:basedOn w:val="a0"/>
    <w:link w:val="aa"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82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rsid w:val="00482D8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Нижний колонтитул Знак"/>
    <w:basedOn w:val="a0"/>
    <w:link w:val="ac"/>
    <w:rsid w:val="00482D89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page number"/>
    <w:basedOn w:val="a0"/>
    <w:rsid w:val="00482D89"/>
  </w:style>
  <w:style w:type="paragraph" w:styleId="HTML">
    <w:name w:val="HTML Preformatted"/>
    <w:basedOn w:val="a"/>
    <w:link w:val="HTML0"/>
    <w:rsid w:val="00482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82D8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Цветовое выделение"/>
    <w:rsid w:val="00482D89"/>
    <w:rPr>
      <w:b/>
      <w:bCs/>
      <w:color w:val="000080"/>
      <w:sz w:val="20"/>
      <w:szCs w:val="20"/>
    </w:rPr>
  </w:style>
  <w:style w:type="paragraph" w:customStyle="1" w:styleId="af1">
    <w:name w:val="Таблицы (моноширинный)"/>
    <w:basedOn w:val="a"/>
    <w:next w:val="a"/>
    <w:rsid w:val="00482D8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482D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82D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rsid w:val="00482D8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rsid w:val="00482D8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rsid w:val="00482D89"/>
    <w:rPr>
      <w:rFonts w:ascii="Times New Roman" w:hAnsi="Times New Roman" w:cs="Times New Roman" w:hint="default"/>
      <w:b/>
      <w:bCs/>
      <w:noProof w:val="0"/>
      <w:sz w:val="28"/>
      <w:szCs w:val="28"/>
    </w:rPr>
  </w:style>
  <w:style w:type="character" w:customStyle="1" w:styleId="FontStyle38">
    <w:name w:val="Font Style38"/>
    <w:rsid w:val="00482D89"/>
    <w:rPr>
      <w:rFonts w:ascii="Times New Roman" w:hAnsi="Times New Roman"/>
      <w:noProof w:val="0"/>
      <w:sz w:val="28"/>
      <w:szCs w:val="28"/>
    </w:rPr>
  </w:style>
  <w:style w:type="paragraph" w:customStyle="1" w:styleId="ParagraphStyle38">
    <w:name w:val="Paragraph Style38"/>
    <w:rsid w:val="00482D8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36">
    <w:name w:val="Paragraph Style36"/>
    <w:rsid w:val="00482D89"/>
    <w:pPr>
      <w:autoSpaceDE w:val="0"/>
      <w:autoSpaceDN w:val="0"/>
      <w:adjustRightInd w:val="0"/>
      <w:spacing w:after="0" w:line="240" w:lineRule="auto"/>
      <w:ind w:firstLine="705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23">
    <w:name w:val="Paragraph Style23"/>
    <w:rsid w:val="00482D8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35">
    <w:name w:val="Paragraph Style35"/>
    <w:rsid w:val="00482D8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character" w:customStyle="1" w:styleId="FontStyle25">
    <w:name w:val="Font Style25"/>
    <w:rsid w:val="00482D89"/>
    <w:rPr>
      <w:rFonts w:ascii="Times New Roman" w:hAnsi="Times New Roman"/>
      <w:noProof w:val="0"/>
      <w:color w:val="000000"/>
      <w:sz w:val="28"/>
      <w:szCs w:val="28"/>
    </w:rPr>
  </w:style>
  <w:style w:type="character" w:customStyle="1" w:styleId="FontStyle26">
    <w:name w:val="Font Style26"/>
    <w:rsid w:val="00482D89"/>
    <w:rPr>
      <w:rFonts w:ascii="Times New Roman" w:hAnsi="Times New Roman"/>
      <w:noProof w:val="0"/>
      <w:sz w:val="28"/>
      <w:szCs w:val="28"/>
    </w:rPr>
  </w:style>
  <w:style w:type="paragraph" w:customStyle="1" w:styleId="ParagraphStyle29">
    <w:name w:val="Paragraph Style29"/>
    <w:rsid w:val="00482D89"/>
    <w:pPr>
      <w:autoSpaceDE w:val="0"/>
      <w:autoSpaceDN w:val="0"/>
      <w:adjustRightInd w:val="0"/>
      <w:spacing w:before="15" w:after="15" w:line="240" w:lineRule="auto"/>
      <w:ind w:firstLine="72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28">
    <w:name w:val="Paragraph Style28"/>
    <w:rsid w:val="00482D89"/>
    <w:pPr>
      <w:autoSpaceDE w:val="0"/>
      <w:autoSpaceDN w:val="0"/>
      <w:adjustRightInd w:val="0"/>
      <w:spacing w:after="0" w:line="240" w:lineRule="auto"/>
      <w:ind w:firstLine="705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24">
    <w:name w:val="Paragraph Style24"/>
    <w:rsid w:val="00482D89"/>
    <w:pPr>
      <w:autoSpaceDE w:val="0"/>
      <w:autoSpaceDN w:val="0"/>
      <w:adjustRightInd w:val="0"/>
      <w:spacing w:before="15" w:after="15" w:line="240" w:lineRule="auto"/>
      <w:ind w:firstLine="705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22">
    <w:name w:val="Paragraph Style22"/>
    <w:rsid w:val="00482D89"/>
    <w:pPr>
      <w:autoSpaceDE w:val="0"/>
      <w:autoSpaceDN w:val="0"/>
      <w:adjustRightInd w:val="0"/>
      <w:spacing w:after="0" w:line="240" w:lineRule="auto"/>
      <w:ind w:left="2160" w:hanging="144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character" w:customStyle="1" w:styleId="FontStyle22">
    <w:name w:val="Font Style22"/>
    <w:rsid w:val="00482D89"/>
    <w:rPr>
      <w:rFonts w:ascii="Times New Roman" w:hAnsi="Times New Roman"/>
      <w:b/>
      <w:bCs/>
      <w:noProof w:val="0"/>
    </w:rPr>
  </w:style>
  <w:style w:type="character" w:customStyle="1" w:styleId="FontStyle20">
    <w:name w:val="Font Style20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19">
    <w:name w:val="Font Style19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18">
    <w:name w:val="Font Style18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17">
    <w:name w:val="Font Style17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paragraph" w:customStyle="1" w:styleId="ParagraphStyle15">
    <w:name w:val="Paragraph Style15"/>
    <w:rsid w:val="00482D89"/>
    <w:pPr>
      <w:autoSpaceDE w:val="0"/>
      <w:autoSpaceDN w:val="0"/>
      <w:adjustRightInd w:val="0"/>
      <w:spacing w:after="0" w:line="240" w:lineRule="auto"/>
      <w:ind w:firstLine="540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14">
    <w:name w:val="Paragraph Style14"/>
    <w:rsid w:val="00482D89"/>
    <w:pPr>
      <w:autoSpaceDE w:val="0"/>
      <w:autoSpaceDN w:val="0"/>
      <w:adjustRightInd w:val="0"/>
      <w:spacing w:after="0" w:line="240" w:lineRule="auto"/>
      <w:ind w:left="705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13">
    <w:name w:val="Paragraph Style13"/>
    <w:rsid w:val="00482D89"/>
    <w:pPr>
      <w:autoSpaceDE w:val="0"/>
      <w:autoSpaceDN w:val="0"/>
      <w:adjustRightInd w:val="0"/>
      <w:spacing w:after="0" w:line="360" w:lineRule="auto"/>
      <w:ind w:firstLine="720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character" w:customStyle="1" w:styleId="FontStyle9">
    <w:name w:val="Font Style9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8">
    <w:name w:val="Font Style8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7">
    <w:name w:val="Font Style7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6">
    <w:name w:val="Font Style6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5">
    <w:name w:val="Font Style5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4">
    <w:name w:val="Font Style4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character" w:customStyle="1" w:styleId="FontStyle3">
    <w:name w:val="Font Style3"/>
    <w:rsid w:val="00482D89"/>
    <w:rPr>
      <w:rFonts w:ascii="Times New Roman" w:hAnsi="Times New Roman"/>
      <w:b/>
      <w:bCs/>
      <w:caps/>
      <w:noProof w:val="0"/>
      <w:sz w:val="28"/>
      <w:szCs w:val="28"/>
    </w:rPr>
  </w:style>
  <w:style w:type="paragraph" w:customStyle="1" w:styleId="ParagraphStyle6">
    <w:name w:val="Paragraph Style6"/>
    <w:rsid w:val="00482D89"/>
    <w:pPr>
      <w:autoSpaceDE w:val="0"/>
      <w:autoSpaceDN w:val="0"/>
      <w:adjustRightInd w:val="0"/>
      <w:spacing w:after="0" w:line="240" w:lineRule="auto"/>
      <w:ind w:left="1620" w:hanging="1635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5">
    <w:name w:val="Paragraph Style5"/>
    <w:rsid w:val="00482D89"/>
    <w:pPr>
      <w:autoSpaceDE w:val="0"/>
      <w:autoSpaceDN w:val="0"/>
      <w:adjustRightInd w:val="0"/>
      <w:spacing w:before="15" w:after="15" w:line="240" w:lineRule="auto"/>
      <w:ind w:firstLine="54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3">
    <w:name w:val="Paragraph Style3"/>
    <w:rsid w:val="00482D89"/>
    <w:pPr>
      <w:autoSpaceDE w:val="0"/>
      <w:autoSpaceDN w:val="0"/>
      <w:adjustRightInd w:val="0"/>
      <w:spacing w:before="15" w:after="15" w:line="240" w:lineRule="auto"/>
      <w:ind w:left="2160" w:hanging="144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ParagraphStyle1">
    <w:name w:val="Paragraph Style1"/>
    <w:rsid w:val="00482D89"/>
    <w:pPr>
      <w:autoSpaceDE w:val="0"/>
      <w:autoSpaceDN w:val="0"/>
      <w:adjustRightInd w:val="0"/>
      <w:spacing w:before="15" w:after="15" w:line="240" w:lineRule="auto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customStyle="1" w:styleId="af6">
    <w:name w:val="Комментарий"/>
    <w:basedOn w:val="a"/>
    <w:next w:val="a"/>
    <w:rsid w:val="00482D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33">
    <w:name w:val="Body Text 3"/>
    <w:basedOn w:val="a"/>
    <w:link w:val="34"/>
    <w:rsid w:val="00482D8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82D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Hyperlink"/>
    <w:basedOn w:val="a0"/>
    <w:uiPriority w:val="99"/>
    <w:rsid w:val="00482D89"/>
    <w:rPr>
      <w:color w:val="0000FF"/>
      <w:u w:val="single"/>
    </w:rPr>
  </w:style>
  <w:style w:type="paragraph" w:styleId="23">
    <w:name w:val="Body Text Indent 2"/>
    <w:basedOn w:val="a"/>
    <w:link w:val="24"/>
    <w:rsid w:val="00482D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lock Text"/>
    <w:basedOn w:val="a"/>
    <w:rsid w:val="00482D89"/>
    <w:pPr>
      <w:widowControl w:val="0"/>
      <w:autoSpaceDE w:val="0"/>
      <w:autoSpaceDN w:val="0"/>
      <w:adjustRightInd w:val="0"/>
      <w:spacing w:before="240" w:line="220" w:lineRule="auto"/>
      <w:ind w:left="720" w:right="600"/>
      <w:jc w:val="center"/>
    </w:pPr>
    <w:rPr>
      <w:b/>
      <w:bCs/>
      <w:sz w:val="28"/>
      <w:szCs w:val="28"/>
    </w:rPr>
  </w:style>
  <w:style w:type="paragraph" w:customStyle="1" w:styleId="11">
    <w:name w:val="Обычный (веб)1"/>
    <w:basedOn w:val="a"/>
    <w:rsid w:val="00482D89"/>
    <w:pPr>
      <w:spacing w:before="30" w:after="120"/>
      <w:jc w:val="both"/>
    </w:pPr>
    <w:rPr>
      <w:rFonts w:ascii="Arial" w:hAnsi="Arial"/>
      <w:sz w:val="24"/>
      <w:szCs w:val="24"/>
    </w:rPr>
  </w:style>
  <w:style w:type="paragraph" w:customStyle="1" w:styleId="stylet1">
    <w:name w:val="stylet1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482D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82D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482D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c1">
    <w:name w:val="rec1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Strong"/>
    <w:basedOn w:val="a0"/>
    <w:qFormat/>
    <w:rsid w:val="00482D89"/>
    <w:rPr>
      <w:b/>
      <w:bCs/>
    </w:rPr>
  </w:style>
  <w:style w:type="character" w:customStyle="1" w:styleId="articleseperator">
    <w:name w:val="article_seperator"/>
    <w:basedOn w:val="a0"/>
    <w:rsid w:val="00482D89"/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482D89"/>
    <w:pPr>
      <w:spacing w:after="160" w:line="240" w:lineRule="exact"/>
    </w:pPr>
  </w:style>
  <w:style w:type="paragraph" w:customStyle="1" w:styleId="doctxt">
    <w:name w:val="doctxt"/>
    <w:basedOn w:val="a"/>
    <w:rsid w:val="00482D89"/>
    <w:pPr>
      <w:spacing w:before="60"/>
      <w:ind w:firstLine="400"/>
      <w:jc w:val="both"/>
    </w:pPr>
    <w:rPr>
      <w:rFonts w:ascii="Tahoma" w:hAnsi="Tahoma" w:cs="Tahoma"/>
    </w:rPr>
  </w:style>
  <w:style w:type="paragraph" w:customStyle="1" w:styleId="afb">
    <w:name w:val="Стиль"/>
    <w:rsid w:val="00482D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482D89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consplusnormal1">
    <w:name w:val="consplusnormal"/>
    <w:basedOn w:val="a"/>
    <w:rsid w:val="00482D89"/>
    <w:pPr>
      <w:spacing w:before="75" w:after="75"/>
    </w:pPr>
    <w:rPr>
      <w:rFonts w:ascii="Arial" w:hAnsi="Arial" w:cs="Arial"/>
      <w:color w:val="000000"/>
    </w:rPr>
  </w:style>
  <w:style w:type="paragraph" w:customStyle="1" w:styleId="12">
    <w:name w:val="Основной текст с отступом1"/>
    <w:basedOn w:val="a"/>
    <w:rsid w:val="00482D89"/>
    <w:pPr>
      <w:ind w:firstLine="600"/>
      <w:jc w:val="both"/>
    </w:pPr>
    <w:rPr>
      <w:sz w:val="28"/>
      <w:szCs w:val="28"/>
    </w:rPr>
  </w:style>
  <w:style w:type="paragraph" w:customStyle="1" w:styleId="ConsPlusCell">
    <w:name w:val="ConsPlusCell"/>
    <w:rsid w:val="00482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482D8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 w:val="28"/>
      <w:szCs w:val="24"/>
    </w:rPr>
  </w:style>
  <w:style w:type="paragraph" w:styleId="afc">
    <w:name w:val="Title"/>
    <w:basedOn w:val="a"/>
    <w:link w:val="afd"/>
    <w:qFormat/>
    <w:rsid w:val="00482D89"/>
    <w:pPr>
      <w:jc w:val="center"/>
    </w:pPr>
    <w:rPr>
      <w:b/>
      <w:bCs/>
      <w:sz w:val="28"/>
      <w:szCs w:val="28"/>
    </w:rPr>
  </w:style>
  <w:style w:type="character" w:customStyle="1" w:styleId="afd">
    <w:name w:val="Название Знак"/>
    <w:basedOn w:val="a0"/>
    <w:link w:val="afc"/>
    <w:rsid w:val="00482D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e">
    <w:name w:val="No Spacing"/>
    <w:qFormat/>
    <w:rsid w:val="00482D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ОСНОВНОЙ !!!"/>
    <w:basedOn w:val="aa"/>
    <w:link w:val="aff0"/>
    <w:rsid w:val="00482D89"/>
    <w:pPr>
      <w:spacing w:before="120" w:after="0"/>
      <w:ind w:firstLine="900"/>
      <w:jc w:val="both"/>
    </w:pPr>
    <w:rPr>
      <w:rFonts w:ascii="Arial" w:hAnsi="Arial"/>
      <w:color w:val="000000"/>
      <w:sz w:val="24"/>
      <w:szCs w:val="24"/>
      <w:lang w:eastAsia="ar-SA"/>
    </w:rPr>
  </w:style>
  <w:style w:type="character" w:customStyle="1" w:styleId="aff0">
    <w:name w:val="ОСНОВНОЙ !!! Знак"/>
    <w:basedOn w:val="a0"/>
    <w:link w:val="aff"/>
    <w:rsid w:val="00482D89"/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paragraph" w:customStyle="1" w:styleId="312">
    <w:name w:val="Стиль Заголовок 3 + 12 пт"/>
    <w:basedOn w:val="3"/>
    <w:rsid w:val="00482D89"/>
    <w:pPr>
      <w:tabs>
        <w:tab w:val="left" w:pos="0"/>
        <w:tab w:val="left" w:pos="2340"/>
      </w:tabs>
      <w:spacing w:before="113" w:after="113"/>
      <w:ind w:firstLine="709"/>
    </w:pPr>
    <w:rPr>
      <w:rFonts w:ascii="Times New Roman" w:hAnsi="Times New Roman" w:cs="Times New Roman"/>
      <w:sz w:val="24"/>
      <w:lang w:eastAsia="ar-SA"/>
    </w:rPr>
  </w:style>
  <w:style w:type="character" w:customStyle="1" w:styleId="WW8Num1z0">
    <w:name w:val="WW8Num1z0"/>
    <w:rsid w:val="00482D89"/>
    <w:rPr>
      <w:rFonts w:ascii="Symbol" w:hAnsi="Symbol"/>
    </w:rPr>
  </w:style>
  <w:style w:type="paragraph" w:customStyle="1" w:styleId="1590">
    <w:name w:val="Стиль ОСНОВНОЙ !!! + Слева:  159 см Первая строка:  0 см"/>
    <w:basedOn w:val="aff"/>
    <w:rsid w:val="00482D89"/>
    <w:pPr>
      <w:ind w:left="900" w:firstLine="0"/>
    </w:pPr>
    <w:rPr>
      <w:sz w:val="20"/>
      <w:szCs w:val="20"/>
    </w:rPr>
  </w:style>
  <w:style w:type="character" w:customStyle="1" w:styleId="art1">
    <w:name w:val="art1"/>
    <w:basedOn w:val="a0"/>
    <w:rsid w:val="00482D89"/>
    <w:rPr>
      <w:vanish w:val="0"/>
      <w:webHidden w:val="0"/>
      <w:sz w:val="21"/>
      <w:szCs w:val="21"/>
      <w:specVanish w:val="0"/>
    </w:rPr>
  </w:style>
  <w:style w:type="paragraph" w:customStyle="1" w:styleId="25">
    <w:name w:val="Îñíîâíîé òåêñò 2"/>
    <w:basedOn w:val="a"/>
    <w:rsid w:val="00482D89"/>
    <w:pPr>
      <w:widowControl w:val="0"/>
      <w:ind w:firstLine="720"/>
      <w:jc w:val="both"/>
    </w:pPr>
    <w:rPr>
      <w:b/>
      <w:color w:val="000000"/>
      <w:sz w:val="24"/>
      <w:lang w:val="en-US"/>
    </w:rPr>
  </w:style>
  <w:style w:type="paragraph" w:customStyle="1" w:styleId="FR2">
    <w:name w:val="FR2"/>
    <w:rsid w:val="00482D89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R1">
    <w:name w:val="FR1"/>
    <w:rsid w:val="00482D89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Web1">
    <w:name w:val="Обычный (Web)1"/>
    <w:basedOn w:val="a"/>
    <w:rsid w:val="00482D89"/>
    <w:pPr>
      <w:spacing w:before="100" w:after="100"/>
      <w:ind w:left="480" w:right="240"/>
      <w:jc w:val="both"/>
    </w:pPr>
    <w:rPr>
      <w:rFonts w:ascii="Verdana" w:hAnsi="Verdana" w:cs="Arial"/>
      <w:color w:val="000000"/>
      <w:sz w:val="16"/>
      <w:szCs w:val="16"/>
    </w:rPr>
  </w:style>
  <w:style w:type="paragraph" w:styleId="14">
    <w:name w:val="toc 1"/>
    <w:basedOn w:val="a"/>
    <w:next w:val="a"/>
    <w:autoRedefine/>
    <w:qFormat/>
    <w:rsid w:val="00482D89"/>
    <w:pPr>
      <w:spacing w:before="120" w:after="120"/>
    </w:pPr>
    <w:rPr>
      <w:rFonts w:ascii="Calibri" w:hAnsi="Calibri"/>
      <w:b/>
      <w:bCs/>
      <w:caps/>
    </w:rPr>
  </w:style>
  <w:style w:type="paragraph" w:styleId="26">
    <w:name w:val="toc 2"/>
    <w:basedOn w:val="a"/>
    <w:next w:val="a"/>
    <w:autoRedefine/>
    <w:qFormat/>
    <w:rsid w:val="00482D89"/>
    <w:pPr>
      <w:ind w:left="240"/>
    </w:pPr>
    <w:rPr>
      <w:rFonts w:ascii="Calibri" w:hAnsi="Calibri"/>
      <w:smallCaps/>
    </w:rPr>
  </w:style>
  <w:style w:type="paragraph" w:styleId="35">
    <w:name w:val="toc 3"/>
    <w:basedOn w:val="3"/>
    <w:next w:val="aff1"/>
    <w:link w:val="36"/>
    <w:autoRedefine/>
    <w:qFormat/>
    <w:rsid w:val="00482D89"/>
    <w:pPr>
      <w:keepNext w:val="0"/>
      <w:spacing w:before="0" w:after="0"/>
      <w:ind w:left="480"/>
      <w:outlineLvl w:val="9"/>
    </w:pPr>
    <w:rPr>
      <w:rFonts w:ascii="Calibri" w:hAnsi="Calibri" w:cs="Times New Roman"/>
      <w:b w:val="0"/>
      <w:bCs w:val="0"/>
      <w:i/>
      <w:iCs/>
      <w:sz w:val="20"/>
      <w:szCs w:val="20"/>
    </w:rPr>
  </w:style>
  <w:style w:type="paragraph" w:styleId="aff1">
    <w:name w:val="List Paragraph"/>
    <w:basedOn w:val="a"/>
    <w:qFormat/>
    <w:rsid w:val="00482D89"/>
    <w:pPr>
      <w:ind w:left="708"/>
    </w:pPr>
    <w:rPr>
      <w:sz w:val="24"/>
      <w:szCs w:val="24"/>
    </w:rPr>
  </w:style>
  <w:style w:type="character" w:customStyle="1" w:styleId="36">
    <w:name w:val="Оглавление 3 Знак"/>
    <w:basedOn w:val="27"/>
    <w:link w:val="35"/>
    <w:rsid w:val="00482D89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7">
    <w:name w:val="Красная строка 2 Знак"/>
    <w:basedOn w:val="af5"/>
    <w:link w:val="28"/>
    <w:rsid w:val="00482D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4"/>
    <w:link w:val="27"/>
    <w:rsid w:val="00482D89"/>
    <w:pPr>
      <w:ind w:firstLine="210"/>
    </w:pPr>
    <w:rPr>
      <w:sz w:val="24"/>
      <w:szCs w:val="24"/>
    </w:rPr>
  </w:style>
  <w:style w:type="character" w:customStyle="1" w:styleId="210">
    <w:name w:val="Красная строка 2 Знак1"/>
    <w:basedOn w:val="af5"/>
    <w:uiPriority w:val="99"/>
    <w:semiHidden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Îáû÷íûé"/>
    <w:rsid w:val="00482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3">
    <w:name w:val="FollowedHyperlink"/>
    <w:basedOn w:val="a0"/>
    <w:uiPriority w:val="99"/>
    <w:rsid w:val="00482D89"/>
    <w:rPr>
      <w:color w:val="800080"/>
      <w:u w:val="single"/>
    </w:rPr>
  </w:style>
  <w:style w:type="paragraph" w:customStyle="1" w:styleId="BodyTxt">
    <w:name w:val="Body Txt"/>
    <w:basedOn w:val="a"/>
    <w:rsid w:val="00482D89"/>
    <w:pPr>
      <w:keepLines/>
      <w:spacing w:before="60" w:after="60"/>
      <w:ind w:firstLine="567"/>
      <w:jc w:val="both"/>
    </w:pPr>
    <w:rPr>
      <w:rFonts w:ascii="Arial Narrow" w:hAnsi="Arial Narrow"/>
      <w:sz w:val="24"/>
    </w:rPr>
  </w:style>
  <w:style w:type="paragraph" w:customStyle="1" w:styleId="TimesNewRoman12">
    <w:name w:val="Стиль ОСНОВНОЙ !!! + Times New Roman 12 пт"/>
    <w:basedOn w:val="aff"/>
    <w:link w:val="TimesNewRoman120"/>
    <w:rsid w:val="00482D89"/>
    <w:pPr>
      <w:ind w:firstLine="851"/>
    </w:pPr>
    <w:rPr>
      <w:rFonts w:ascii="Times New Roman" w:hAnsi="Times New Roman"/>
      <w:color w:val="auto"/>
    </w:rPr>
  </w:style>
  <w:style w:type="character" w:customStyle="1" w:styleId="TimesNewRoman120">
    <w:name w:val="Стиль ОСНОВНОЙ !!! + Times New Roman 12 пт Знак"/>
    <w:basedOn w:val="a0"/>
    <w:link w:val="TimesNewRoman12"/>
    <w:rsid w:val="00482D8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4">
    <w:name w:val="annotation reference"/>
    <w:basedOn w:val="a0"/>
    <w:rsid w:val="00482D89"/>
    <w:rPr>
      <w:sz w:val="16"/>
      <w:szCs w:val="16"/>
    </w:rPr>
  </w:style>
  <w:style w:type="paragraph" w:styleId="aff5">
    <w:name w:val="annotation text"/>
    <w:basedOn w:val="a"/>
    <w:link w:val="aff6"/>
    <w:rsid w:val="00482D8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ff6">
    <w:name w:val="Текст примечания Знак"/>
    <w:basedOn w:val="a0"/>
    <w:link w:val="aff5"/>
    <w:rsid w:val="00482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TOC Heading"/>
    <w:basedOn w:val="1"/>
    <w:next w:val="a"/>
    <w:qFormat/>
    <w:rsid w:val="00482D89"/>
    <w:pPr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pacing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rsid w:val="00482D89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482D89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482D89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482D89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482D89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482D89"/>
    <w:pPr>
      <w:ind w:left="1920"/>
    </w:pPr>
    <w:rPr>
      <w:rFonts w:ascii="Calibri" w:hAnsi="Calibri"/>
      <w:sz w:val="18"/>
      <w:szCs w:val="18"/>
    </w:rPr>
  </w:style>
  <w:style w:type="paragraph" w:customStyle="1" w:styleId="15">
    <w:name w:val="Обычный1"/>
    <w:link w:val="Normal"/>
    <w:rsid w:val="00482D8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ormal">
    <w:name w:val="Normal Знак"/>
    <w:basedOn w:val="a0"/>
    <w:link w:val="15"/>
    <w:rsid w:val="00482D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auiue">
    <w:name w:val="Iau?iue"/>
    <w:rsid w:val="00482D8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9">
    <w:name w:val="List 2"/>
    <w:basedOn w:val="a"/>
    <w:rsid w:val="00482D89"/>
    <w:pPr>
      <w:ind w:left="566" w:hanging="283"/>
    </w:pPr>
  </w:style>
  <w:style w:type="paragraph" w:styleId="aff8">
    <w:name w:val="Subtitle"/>
    <w:basedOn w:val="a"/>
    <w:link w:val="aff9"/>
    <w:qFormat/>
    <w:rsid w:val="00482D89"/>
    <w:pPr>
      <w:jc w:val="center"/>
    </w:pPr>
    <w:rPr>
      <w:b/>
      <w:sz w:val="28"/>
    </w:rPr>
  </w:style>
  <w:style w:type="character" w:customStyle="1" w:styleId="aff9">
    <w:name w:val="Подзаголовок Знак"/>
    <w:basedOn w:val="a0"/>
    <w:link w:val="aff8"/>
    <w:rsid w:val="00482D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10">
    <w:name w:val="Заголовок 61"/>
    <w:basedOn w:val="15"/>
    <w:next w:val="15"/>
    <w:rsid w:val="00482D89"/>
    <w:pPr>
      <w:keepNext/>
      <w:widowControl/>
      <w:suppressAutoHyphens w:val="0"/>
      <w:overflowPunct/>
      <w:autoSpaceDE/>
      <w:jc w:val="right"/>
      <w:textAlignment w:val="auto"/>
    </w:pPr>
    <w:rPr>
      <w:sz w:val="28"/>
      <w:lang w:eastAsia="ru-RU"/>
    </w:rPr>
  </w:style>
  <w:style w:type="paragraph" w:customStyle="1" w:styleId="r">
    <w:name w:val="r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paragraph" w:customStyle="1" w:styleId="140">
    <w:name w:val="Стиль14"/>
    <w:basedOn w:val="a"/>
    <w:rsid w:val="00482D89"/>
    <w:pPr>
      <w:spacing w:before="100" w:beforeAutospacing="1" w:after="100" w:afterAutospacing="1"/>
      <w:ind w:firstLine="720"/>
      <w:jc w:val="both"/>
    </w:pPr>
    <w:rPr>
      <w:sz w:val="28"/>
    </w:rPr>
  </w:style>
  <w:style w:type="paragraph" w:styleId="affa">
    <w:name w:val="toa heading"/>
    <w:basedOn w:val="a"/>
    <w:next w:val="a"/>
    <w:semiHidden/>
    <w:rsid w:val="00482D89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ffb">
    <w:name w:val="очистить формат"/>
    <w:basedOn w:val="23"/>
    <w:rsid w:val="00482D89"/>
    <w:pPr>
      <w:widowControl w:val="0"/>
      <w:autoSpaceDE w:val="0"/>
      <w:autoSpaceDN w:val="0"/>
      <w:adjustRightInd w:val="0"/>
      <w:spacing w:after="0" w:line="240" w:lineRule="auto"/>
      <w:ind w:left="0" w:firstLine="960"/>
    </w:pPr>
  </w:style>
  <w:style w:type="character" w:customStyle="1" w:styleId="apple-converted-space">
    <w:name w:val="apple-converted-space"/>
    <w:basedOn w:val="a0"/>
    <w:rsid w:val="00482D89"/>
  </w:style>
  <w:style w:type="character" w:styleId="affc">
    <w:name w:val="Emphasis"/>
    <w:basedOn w:val="a0"/>
    <w:qFormat/>
    <w:rsid w:val="00482D89"/>
    <w:rPr>
      <w:i/>
      <w:iCs/>
    </w:rPr>
  </w:style>
  <w:style w:type="paragraph" w:customStyle="1" w:styleId="text3cl">
    <w:name w:val="text3cl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paragraph" w:customStyle="1" w:styleId="310">
    <w:name w:val="Основной текст 31"/>
    <w:basedOn w:val="a"/>
    <w:rsid w:val="00482D89"/>
    <w:pPr>
      <w:suppressAutoHyphens/>
      <w:spacing w:after="120"/>
    </w:pPr>
    <w:rPr>
      <w:sz w:val="16"/>
      <w:szCs w:val="16"/>
      <w:lang w:eastAsia="ar-SA"/>
    </w:rPr>
  </w:style>
  <w:style w:type="paragraph" w:customStyle="1" w:styleId="311">
    <w:name w:val="Основной текст с отступом 31"/>
    <w:basedOn w:val="a"/>
    <w:rsid w:val="00482D8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482D89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482D89"/>
  </w:style>
  <w:style w:type="paragraph" w:customStyle="1" w:styleId="16">
    <w:name w:val="Без интервала1"/>
    <w:rsid w:val="00482D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intj">
    <w:name w:val="printj"/>
    <w:basedOn w:val="a"/>
    <w:rsid w:val="00482D89"/>
    <w:pPr>
      <w:spacing w:before="144" w:after="288"/>
      <w:jc w:val="both"/>
    </w:pPr>
    <w:rPr>
      <w:sz w:val="24"/>
      <w:szCs w:val="24"/>
    </w:rPr>
  </w:style>
  <w:style w:type="paragraph" w:customStyle="1" w:styleId="17">
    <w:name w:val="Знак Знак1 Знак"/>
    <w:basedOn w:val="a"/>
    <w:rsid w:val="00482D89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affd">
    <w:name w:val="a"/>
    <w:basedOn w:val="a"/>
    <w:rsid w:val="00482D8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7A6B-63DA-49EC-B101-EE7B6B3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6213</Words>
  <Characters>35419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Первушова</dc:creator>
  <cp:lastModifiedBy>GORSOVET-1</cp:lastModifiedBy>
  <cp:revision>2</cp:revision>
  <cp:lastPrinted>2025-04-03T13:27:00Z</cp:lastPrinted>
  <dcterms:created xsi:type="dcterms:W3CDTF">2025-05-28T07:16:00Z</dcterms:created>
  <dcterms:modified xsi:type="dcterms:W3CDTF">2025-05-28T07:16:00Z</dcterms:modified>
</cp:coreProperties>
</file>